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B70" w:rsidRPr="004E15F8" w:rsidRDefault="00061B70" w:rsidP="00FF54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061B70" w:rsidRPr="004E15F8" w:rsidRDefault="00061B70" w:rsidP="00FF54F1">
      <w:pPr>
        <w:jc w:val="center"/>
        <w:rPr>
          <w:b/>
          <w:bCs/>
          <w:sz w:val="28"/>
          <w:szCs w:val="28"/>
        </w:rPr>
      </w:pPr>
      <w:r w:rsidRPr="004E15F8">
        <w:rPr>
          <w:b/>
          <w:bCs/>
          <w:sz w:val="28"/>
          <w:szCs w:val="28"/>
        </w:rPr>
        <w:t>7 класс</w:t>
      </w:r>
    </w:p>
    <w:p w:rsidR="00061B70" w:rsidRPr="004E15F8" w:rsidRDefault="00061B70" w:rsidP="00FF54F1">
      <w:pPr>
        <w:jc w:val="center"/>
        <w:rPr>
          <w:b/>
          <w:bCs/>
          <w:sz w:val="28"/>
          <w:szCs w:val="28"/>
        </w:rPr>
      </w:pPr>
      <w:r w:rsidRPr="004E15F8">
        <w:rPr>
          <w:b/>
          <w:bCs/>
          <w:sz w:val="28"/>
          <w:szCs w:val="28"/>
        </w:rPr>
        <w:t>Вариант №1</w:t>
      </w:r>
    </w:p>
    <w:p w:rsidR="00061B70" w:rsidRPr="004E15F8" w:rsidRDefault="00061B70">
      <w:pPr>
        <w:rPr>
          <w:sz w:val="28"/>
          <w:szCs w:val="28"/>
        </w:rPr>
      </w:pPr>
    </w:p>
    <w:p w:rsidR="00061B70" w:rsidRPr="004E15F8" w:rsidRDefault="00061B70" w:rsidP="00FF54F1">
      <w:pPr>
        <w:numPr>
          <w:ilvl w:val="0"/>
          <w:numId w:val="1"/>
        </w:numPr>
        <w:rPr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 xml:space="preserve">Кто из перечисленных композиторов </w:t>
      </w:r>
      <w:r w:rsidRPr="004E15F8">
        <w:rPr>
          <w:b/>
          <w:bCs/>
          <w:i/>
          <w:iCs/>
          <w:sz w:val="28"/>
          <w:szCs w:val="28"/>
          <w:u w:val="single"/>
        </w:rPr>
        <w:t xml:space="preserve">не  </w:t>
      </w:r>
      <w:r w:rsidRPr="004E15F8">
        <w:rPr>
          <w:b/>
          <w:bCs/>
          <w:i/>
          <w:iCs/>
          <w:sz w:val="28"/>
          <w:szCs w:val="28"/>
        </w:rPr>
        <w:t>является Венским классиком:</w:t>
      </w:r>
      <w:r w:rsidRPr="004E15F8">
        <w:rPr>
          <w:b/>
          <w:bCs/>
          <w:i/>
          <w:iCs/>
          <w:sz w:val="28"/>
          <w:szCs w:val="28"/>
        </w:rPr>
        <w:br/>
      </w:r>
      <w:r w:rsidRPr="004E15F8">
        <w:rPr>
          <w:sz w:val="28"/>
          <w:szCs w:val="28"/>
        </w:rPr>
        <w:t>А) Л. Бетховен,</w:t>
      </w:r>
      <w:r w:rsidRPr="004E15F8">
        <w:rPr>
          <w:sz w:val="28"/>
          <w:szCs w:val="28"/>
        </w:rPr>
        <w:br/>
        <w:t xml:space="preserve">Б) И.С. Бах, </w:t>
      </w:r>
      <w:r w:rsidRPr="004E15F8">
        <w:rPr>
          <w:sz w:val="28"/>
          <w:szCs w:val="28"/>
        </w:rPr>
        <w:br/>
        <w:t>В) В.А. Моцарт,</w:t>
      </w:r>
      <w:r w:rsidRPr="004E15F8">
        <w:rPr>
          <w:sz w:val="28"/>
          <w:szCs w:val="28"/>
        </w:rPr>
        <w:br/>
        <w:t>Г) И. Гайдн.</w:t>
      </w:r>
    </w:p>
    <w:p w:rsidR="00061B70" w:rsidRPr="004E15F8" w:rsidRDefault="00061B70" w:rsidP="00DE1C4B">
      <w:pPr>
        <w:rPr>
          <w:sz w:val="28"/>
          <w:szCs w:val="28"/>
        </w:rPr>
      </w:pPr>
    </w:p>
    <w:p w:rsidR="00061B70" w:rsidRPr="004E15F8" w:rsidRDefault="00061B70" w:rsidP="00214001">
      <w:pPr>
        <w:rPr>
          <w:b/>
          <w:bCs/>
          <w:i/>
          <w:iCs/>
          <w:sz w:val="28"/>
          <w:szCs w:val="28"/>
        </w:rPr>
      </w:pPr>
      <w:r w:rsidRPr="004E15F8">
        <w:rPr>
          <w:sz w:val="28"/>
          <w:szCs w:val="28"/>
        </w:rPr>
        <w:t xml:space="preserve">      </w:t>
      </w:r>
      <w:r w:rsidRPr="004E15F8">
        <w:rPr>
          <w:b/>
          <w:bCs/>
          <w:i/>
          <w:iCs/>
          <w:sz w:val="28"/>
          <w:szCs w:val="28"/>
        </w:rPr>
        <w:t>2.  И. С. Бах является:</w:t>
      </w:r>
    </w:p>
    <w:p w:rsidR="00061B70" w:rsidRPr="004E15F8" w:rsidRDefault="00061B70" w:rsidP="00214001">
      <w:pPr>
        <w:rPr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 xml:space="preserve">           </w:t>
      </w:r>
      <w:r w:rsidRPr="004E15F8">
        <w:rPr>
          <w:sz w:val="28"/>
          <w:szCs w:val="28"/>
        </w:rPr>
        <w:t>А) романтиком,</w:t>
      </w:r>
    </w:p>
    <w:p w:rsidR="00061B70" w:rsidRPr="004E15F8" w:rsidRDefault="00061B70" w:rsidP="00214001">
      <w:pPr>
        <w:rPr>
          <w:sz w:val="28"/>
          <w:szCs w:val="28"/>
        </w:rPr>
      </w:pPr>
      <w:r w:rsidRPr="004E15F8">
        <w:rPr>
          <w:sz w:val="28"/>
          <w:szCs w:val="28"/>
        </w:rPr>
        <w:t xml:space="preserve">           Б) философом,</w:t>
      </w:r>
    </w:p>
    <w:p w:rsidR="00061B70" w:rsidRPr="004E15F8" w:rsidRDefault="00061B70" w:rsidP="00214001">
      <w:pPr>
        <w:rPr>
          <w:sz w:val="28"/>
          <w:szCs w:val="28"/>
        </w:rPr>
      </w:pPr>
      <w:r w:rsidRPr="004E15F8">
        <w:rPr>
          <w:sz w:val="28"/>
          <w:szCs w:val="28"/>
        </w:rPr>
        <w:t xml:space="preserve">           В) лириком,</w:t>
      </w:r>
    </w:p>
    <w:p w:rsidR="00061B70" w:rsidRPr="004E15F8" w:rsidRDefault="00061B70" w:rsidP="00214001">
      <w:pPr>
        <w:rPr>
          <w:sz w:val="28"/>
          <w:szCs w:val="28"/>
        </w:rPr>
      </w:pPr>
      <w:r w:rsidRPr="004E15F8">
        <w:rPr>
          <w:sz w:val="28"/>
          <w:szCs w:val="28"/>
        </w:rPr>
        <w:t xml:space="preserve">           Г) борцом.</w:t>
      </w:r>
    </w:p>
    <w:p w:rsidR="00061B70" w:rsidRPr="004E15F8" w:rsidRDefault="00061B70" w:rsidP="00214001">
      <w:pPr>
        <w:rPr>
          <w:sz w:val="28"/>
          <w:szCs w:val="28"/>
        </w:rPr>
      </w:pPr>
    </w:p>
    <w:p w:rsidR="00061B70" w:rsidRPr="004E15F8" w:rsidRDefault="00061B70" w:rsidP="00214001">
      <w:pPr>
        <w:rPr>
          <w:b/>
          <w:bCs/>
          <w:i/>
          <w:iCs/>
          <w:sz w:val="28"/>
          <w:szCs w:val="28"/>
        </w:rPr>
      </w:pPr>
      <w:r w:rsidRPr="004E15F8">
        <w:rPr>
          <w:sz w:val="28"/>
          <w:szCs w:val="28"/>
        </w:rPr>
        <w:t xml:space="preserve">      </w:t>
      </w:r>
      <w:r w:rsidRPr="004E15F8">
        <w:rPr>
          <w:b/>
          <w:bCs/>
          <w:i/>
          <w:iCs/>
          <w:sz w:val="28"/>
          <w:szCs w:val="28"/>
        </w:rPr>
        <w:t>3. Основная тема творчества Н. А. Римского-Корсакова:</w:t>
      </w:r>
    </w:p>
    <w:p w:rsidR="00061B70" w:rsidRPr="004E15F8" w:rsidRDefault="00061B70" w:rsidP="00214001">
      <w:pPr>
        <w:rPr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 xml:space="preserve">        </w:t>
      </w:r>
      <w:r w:rsidRPr="004E15F8">
        <w:rPr>
          <w:sz w:val="28"/>
          <w:szCs w:val="28"/>
        </w:rPr>
        <w:t xml:space="preserve">   А) сказка,</w:t>
      </w:r>
    </w:p>
    <w:p w:rsidR="00061B70" w:rsidRPr="004E15F8" w:rsidRDefault="00061B70" w:rsidP="00214001">
      <w:pPr>
        <w:rPr>
          <w:sz w:val="28"/>
          <w:szCs w:val="28"/>
        </w:rPr>
      </w:pPr>
      <w:r w:rsidRPr="004E15F8">
        <w:rPr>
          <w:sz w:val="28"/>
          <w:szCs w:val="28"/>
        </w:rPr>
        <w:t xml:space="preserve">           Б) борьба,</w:t>
      </w:r>
    </w:p>
    <w:p w:rsidR="00061B70" w:rsidRPr="004E15F8" w:rsidRDefault="00061B70" w:rsidP="00214001">
      <w:pPr>
        <w:rPr>
          <w:sz w:val="28"/>
          <w:szCs w:val="28"/>
        </w:rPr>
      </w:pPr>
      <w:r w:rsidRPr="004E15F8">
        <w:rPr>
          <w:sz w:val="28"/>
          <w:szCs w:val="28"/>
        </w:rPr>
        <w:t xml:space="preserve">           В) сатира,</w:t>
      </w:r>
    </w:p>
    <w:p w:rsidR="00061B70" w:rsidRPr="004E15F8" w:rsidRDefault="00061B70" w:rsidP="00214001">
      <w:pPr>
        <w:rPr>
          <w:sz w:val="28"/>
          <w:szCs w:val="28"/>
        </w:rPr>
      </w:pPr>
      <w:r w:rsidRPr="004E15F8">
        <w:rPr>
          <w:sz w:val="28"/>
          <w:szCs w:val="28"/>
        </w:rPr>
        <w:t xml:space="preserve">           Г) Родина.</w:t>
      </w:r>
    </w:p>
    <w:p w:rsidR="00061B70" w:rsidRPr="004E15F8" w:rsidRDefault="00061B70" w:rsidP="00214001">
      <w:pPr>
        <w:rPr>
          <w:sz w:val="28"/>
          <w:szCs w:val="28"/>
        </w:rPr>
      </w:pPr>
    </w:p>
    <w:p w:rsidR="00061B70" w:rsidRPr="004E15F8" w:rsidRDefault="00061B70" w:rsidP="00C61171">
      <w:pPr>
        <w:rPr>
          <w:b/>
          <w:bCs/>
          <w:i/>
          <w:iCs/>
          <w:sz w:val="28"/>
          <w:szCs w:val="28"/>
        </w:rPr>
      </w:pPr>
      <w:r w:rsidRPr="004E15F8">
        <w:rPr>
          <w:sz w:val="28"/>
          <w:szCs w:val="28"/>
        </w:rPr>
        <w:t xml:space="preserve">      </w:t>
      </w:r>
      <w:r w:rsidRPr="004E15F8">
        <w:rPr>
          <w:b/>
          <w:bCs/>
          <w:i/>
          <w:iCs/>
          <w:sz w:val="28"/>
          <w:szCs w:val="28"/>
        </w:rPr>
        <w:t>4. Сколько балетов написано П. И. Чайковским:</w:t>
      </w:r>
    </w:p>
    <w:p w:rsidR="00061B70" w:rsidRPr="004E15F8" w:rsidRDefault="00061B70" w:rsidP="00C61171">
      <w:pPr>
        <w:rPr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 xml:space="preserve">          </w:t>
      </w:r>
      <w:r w:rsidRPr="004E15F8">
        <w:rPr>
          <w:sz w:val="28"/>
          <w:szCs w:val="28"/>
        </w:rPr>
        <w:t>А)  5,</w:t>
      </w:r>
    </w:p>
    <w:p w:rsidR="00061B70" w:rsidRPr="004E15F8" w:rsidRDefault="00061B70" w:rsidP="00C61171">
      <w:pPr>
        <w:rPr>
          <w:sz w:val="28"/>
          <w:szCs w:val="28"/>
        </w:rPr>
      </w:pPr>
      <w:r w:rsidRPr="004E15F8">
        <w:rPr>
          <w:sz w:val="28"/>
          <w:szCs w:val="28"/>
        </w:rPr>
        <w:t xml:space="preserve">          Б)  7,</w:t>
      </w:r>
    </w:p>
    <w:p w:rsidR="00061B70" w:rsidRPr="004E15F8" w:rsidRDefault="00061B70" w:rsidP="00C61171">
      <w:pPr>
        <w:rPr>
          <w:sz w:val="28"/>
          <w:szCs w:val="28"/>
        </w:rPr>
      </w:pPr>
      <w:r w:rsidRPr="004E15F8">
        <w:rPr>
          <w:sz w:val="28"/>
          <w:szCs w:val="28"/>
        </w:rPr>
        <w:t xml:space="preserve">          В)  3,</w:t>
      </w:r>
    </w:p>
    <w:p w:rsidR="00061B70" w:rsidRPr="004E15F8" w:rsidRDefault="00061B70" w:rsidP="00214001">
      <w:pPr>
        <w:rPr>
          <w:sz w:val="28"/>
          <w:szCs w:val="28"/>
        </w:rPr>
      </w:pPr>
      <w:r w:rsidRPr="004E15F8">
        <w:rPr>
          <w:sz w:val="28"/>
          <w:szCs w:val="28"/>
        </w:rPr>
        <w:t xml:space="preserve">          Г)  10.</w:t>
      </w:r>
    </w:p>
    <w:p w:rsidR="00061B70" w:rsidRPr="004E15F8" w:rsidRDefault="00061B70" w:rsidP="00214001">
      <w:pPr>
        <w:rPr>
          <w:b/>
          <w:bCs/>
          <w:i/>
          <w:iCs/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 xml:space="preserve">          </w:t>
      </w:r>
    </w:p>
    <w:p w:rsidR="00061B70" w:rsidRPr="004E15F8" w:rsidRDefault="00061B70" w:rsidP="00FF54F1">
      <w:pPr>
        <w:numPr>
          <w:ilvl w:val="0"/>
          <w:numId w:val="3"/>
        </w:numPr>
        <w:rPr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>Слово «увертюра» обозначает:</w:t>
      </w:r>
      <w:r w:rsidRPr="004E15F8">
        <w:rPr>
          <w:b/>
          <w:bCs/>
          <w:i/>
          <w:iCs/>
          <w:sz w:val="28"/>
          <w:szCs w:val="28"/>
        </w:rPr>
        <w:br/>
      </w:r>
      <w:r w:rsidRPr="004E15F8">
        <w:rPr>
          <w:sz w:val="28"/>
          <w:szCs w:val="28"/>
        </w:rPr>
        <w:t>А) название инструмента,</w:t>
      </w:r>
      <w:r w:rsidRPr="004E15F8">
        <w:rPr>
          <w:sz w:val="28"/>
          <w:szCs w:val="28"/>
        </w:rPr>
        <w:br/>
        <w:t>Б) оркестровое вступление,</w:t>
      </w:r>
      <w:r w:rsidRPr="004E15F8">
        <w:rPr>
          <w:sz w:val="28"/>
          <w:szCs w:val="28"/>
        </w:rPr>
        <w:br/>
        <w:t>В) пьесу для постановки на сцене,</w:t>
      </w:r>
      <w:r w:rsidRPr="004E15F8">
        <w:rPr>
          <w:sz w:val="28"/>
          <w:szCs w:val="28"/>
        </w:rPr>
        <w:br/>
        <w:t>Г) определение темпа.</w:t>
      </w:r>
    </w:p>
    <w:p w:rsidR="00061B70" w:rsidRPr="004E15F8" w:rsidRDefault="00061B70" w:rsidP="00DE1C4B">
      <w:pPr>
        <w:ind w:left="360"/>
        <w:rPr>
          <w:sz w:val="28"/>
          <w:szCs w:val="28"/>
        </w:rPr>
      </w:pPr>
    </w:p>
    <w:p w:rsidR="00061B70" w:rsidRPr="004E15F8" w:rsidRDefault="00061B70" w:rsidP="00FF54F1">
      <w:pPr>
        <w:numPr>
          <w:ilvl w:val="0"/>
          <w:numId w:val="3"/>
        </w:numPr>
        <w:rPr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>Какой инструмент называют «царицей оркестра»?</w:t>
      </w:r>
    </w:p>
    <w:p w:rsidR="00061B70" w:rsidRPr="004E15F8" w:rsidRDefault="00061B70" w:rsidP="00141B7E">
      <w:pPr>
        <w:ind w:left="720"/>
        <w:rPr>
          <w:sz w:val="28"/>
          <w:szCs w:val="28"/>
        </w:rPr>
      </w:pPr>
      <w:r w:rsidRPr="004E15F8">
        <w:rPr>
          <w:sz w:val="28"/>
          <w:szCs w:val="28"/>
        </w:rPr>
        <w:t>А) флейту,</w:t>
      </w:r>
    </w:p>
    <w:p w:rsidR="00061B70" w:rsidRPr="004E15F8" w:rsidRDefault="00061B70" w:rsidP="00141B7E">
      <w:pPr>
        <w:ind w:left="720"/>
        <w:rPr>
          <w:sz w:val="28"/>
          <w:szCs w:val="28"/>
        </w:rPr>
      </w:pPr>
      <w:r w:rsidRPr="004E15F8">
        <w:rPr>
          <w:sz w:val="28"/>
          <w:szCs w:val="28"/>
        </w:rPr>
        <w:t>Б) скрипку,</w:t>
      </w:r>
    </w:p>
    <w:p w:rsidR="00061B70" w:rsidRPr="004E15F8" w:rsidRDefault="00061B70" w:rsidP="00141B7E">
      <w:pPr>
        <w:ind w:left="720"/>
        <w:rPr>
          <w:sz w:val="28"/>
          <w:szCs w:val="28"/>
        </w:rPr>
      </w:pPr>
      <w:r w:rsidRPr="004E15F8">
        <w:rPr>
          <w:sz w:val="28"/>
          <w:szCs w:val="28"/>
        </w:rPr>
        <w:t>В) виолончель,</w:t>
      </w:r>
    </w:p>
    <w:p w:rsidR="00061B70" w:rsidRPr="004E15F8" w:rsidRDefault="00061B70" w:rsidP="006D2218">
      <w:pPr>
        <w:ind w:left="720"/>
        <w:rPr>
          <w:sz w:val="28"/>
          <w:szCs w:val="28"/>
        </w:rPr>
      </w:pPr>
      <w:r w:rsidRPr="004E15F8">
        <w:rPr>
          <w:sz w:val="28"/>
          <w:szCs w:val="28"/>
        </w:rPr>
        <w:t xml:space="preserve">Г) арфу.   </w:t>
      </w:r>
    </w:p>
    <w:p w:rsidR="00061B70" w:rsidRPr="004E15F8" w:rsidRDefault="00061B70" w:rsidP="006D2218">
      <w:pPr>
        <w:ind w:left="720"/>
        <w:rPr>
          <w:sz w:val="28"/>
          <w:szCs w:val="28"/>
        </w:rPr>
      </w:pPr>
    </w:p>
    <w:p w:rsidR="00061B70" w:rsidRPr="004E15F8" w:rsidRDefault="00061B70" w:rsidP="00FF54F1">
      <w:pPr>
        <w:numPr>
          <w:ilvl w:val="0"/>
          <w:numId w:val="3"/>
        </w:numPr>
        <w:rPr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>К зарубежным композиторам относится:</w:t>
      </w:r>
      <w:r w:rsidRPr="004E15F8">
        <w:rPr>
          <w:b/>
          <w:bCs/>
          <w:i/>
          <w:iCs/>
          <w:sz w:val="28"/>
          <w:szCs w:val="28"/>
        </w:rPr>
        <w:br/>
      </w:r>
      <w:r w:rsidRPr="004E15F8">
        <w:rPr>
          <w:sz w:val="28"/>
          <w:szCs w:val="28"/>
        </w:rPr>
        <w:t>А) С.В. Рахманинов,</w:t>
      </w:r>
      <w:r w:rsidRPr="004E15F8">
        <w:rPr>
          <w:sz w:val="28"/>
          <w:szCs w:val="28"/>
        </w:rPr>
        <w:br/>
        <w:t>Б) А.П. Бородин,</w:t>
      </w:r>
      <w:r w:rsidRPr="004E15F8">
        <w:rPr>
          <w:sz w:val="28"/>
          <w:szCs w:val="28"/>
        </w:rPr>
        <w:br/>
        <w:t>В) Д.С. Шостакович,</w:t>
      </w:r>
      <w:r w:rsidRPr="004E15F8">
        <w:rPr>
          <w:sz w:val="28"/>
          <w:szCs w:val="28"/>
        </w:rPr>
        <w:br/>
        <w:t>Г) Э.Григ.</w:t>
      </w:r>
    </w:p>
    <w:p w:rsidR="00061B70" w:rsidRPr="004E15F8" w:rsidRDefault="00061B70" w:rsidP="00DE1C4B">
      <w:pPr>
        <w:ind w:left="360"/>
        <w:rPr>
          <w:sz w:val="28"/>
          <w:szCs w:val="28"/>
        </w:rPr>
      </w:pPr>
    </w:p>
    <w:p w:rsidR="00061B70" w:rsidRPr="004E15F8" w:rsidRDefault="00061B70" w:rsidP="00FF54F1">
      <w:pPr>
        <w:numPr>
          <w:ilvl w:val="0"/>
          <w:numId w:val="3"/>
        </w:numPr>
        <w:rPr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>Какое произведение не принадлежит Л.Бетховену:</w:t>
      </w:r>
      <w:r w:rsidRPr="004E15F8">
        <w:rPr>
          <w:b/>
          <w:bCs/>
          <w:i/>
          <w:iCs/>
          <w:sz w:val="28"/>
          <w:szCs w:val="28"/>
        </w:rPr>
        <w:br/>
      </w:r>
      <w:r w:rsidRPr="004E15F8">
        <w:rPr>
          <w:sz w:val="28"/>
          <w:szCs w:val="28"/>
        </w:rPr>
        <w:t>А) «Эгмонт»,</w:t>
      </w:r>
      <w:r w:rsidRPr="004E15F8">
        <w:rPr>
          <w:sz w:val="28"/>
          <w:szCs w:val="28"/>
        </w:rPr>
        <w:br/>
        <w:t>Б)  «Лунная соната»,</w:t>
      </w:r>
      <w:r w:rsidRPr="004E15F8">
        <w:rPr>
          <w:sz w:val="28"/>
          <w:szCs w:val="28"/>
        </w:rPr>
        <w:br/>
        <w:t>В) «К Элизе»,</w:t>
      </w:r>
      <w:r w:rsidRPr="004E15F8">
        <w:rPr>
          <w:sz w:val="28"/>
          <w:szCs w:val="28"/>
        </w:rPr>
        <w:br/>
        <w:t>Г) «Спящая красавица».</w:t>
      </w:r>
    </w:p>
    <w:p w:rsidR="00061B70" w:rsidRPr="004E15F8" w:rsidRDefault="00061B70" w:rsidP="00DE1C4B">
      <w:pPr>
        <w:rPr>
          <w:sz w:val="28"/>
          <w:szCs w:val="28"/>
        </w:rPr>
      </w:pPr>
    </w:p>
    <w:p w:rsidR="00061B70" w:rsidRPr="004E15F8" w:rsidRDefault="00061B70" w:rsidP="00DE1C4B">
      <w:pPr>
        <w:numPr>
          <w:ilvl w:val="0"/>
          <w:numId w:val="3"/>
        </w:numPr>
        <w:rPr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>«Рефрен» звучит в:</w:t>
      </w:r>
      <w:r w:rsidRPr="004E15F8">
        <w:rPr>
          <w:b/>
          <w:bCs/>
          <w:i/>
          <w:iCs/>
          <w:sz w:val="28"/>
          <w:szCs w:val="28"/>
        </w:rPr>
        <w:br/>
      </w:r>
      <w:r w:rsidRPr="004E15F8">
        <w:rPr>
          <w:sz w:val="28"/>
          <w:szCs w:val="28"/>
        </w:rPr>
        <w:t>А) одночастной форме,</w:t>
      </w:r>
      <w:r w:rsidRPr="004E15F8">
        <w:rPr>
          <w:sz w:val="28"/>
          <w:szCs w:val="28"/>
        </w:rPr>
        <w:br/>
        <w:t>Б) рондо,</w:t>
      </w:r>
      <w:r w:rsidRPr="004E15F8">
        <w:rPr>
          <w:sz w:val="28"/>
          <w:szCs w:val="28"/>
        </w:rPr>
        <w:br/>
        <w:t>В) двухчастной ,</w:t>
      </w:r>
      <w:r w:rsidRPr="004E15F8">
        <w:rPr>
          <w:sz w:val="28"/>
          <w:szCs w:val="28"/>
        </w:rPr>
        <w:br/>
        <w:t>Г) в куплетной.</w:t>
      </w:r>
    </w:p>
    <w:p w:rsidR="00061B70" w:rsidRPr="004E15F8" w:rsidRDefault="00061B70" w:rsidP="00DE1C4B">
      <w:pPr>
        <w:rPr>
          <w:sz w:val="28"/>
          <w:szCs w:val="28"/>
        </w:rPr>
      </w:pPr>
    </w:p>
    <w:p w:rsidR="00061B70" w:rsidRPr="004E15F8" w:rsidRDefault="00061B70" w:rsidP="00FF54F1">
      <w:pPr>
        <w:numPr>
          <w:ilvl w:val="0"/>
          <w:numId w:val="3"/>
        </w:numPr>
        <w:rPr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>К числу русских композиторов относится:</w:t>
      </w:r>
      <w:r w:rsidRPr="004E15F8">
        <w:rPr>
          <w:b/>
          <w:bCs/>
          <w:i/>
          <w:iCs/>
          <w:sz w:val="28"/>
          <w:szCs w:val="28"/>
        </w:rPr>
        <w:br/>
      </w:r>
      <w:r w:rsidRPr="004E15F8">
        <w:rPr>
          <w:sz w:val="28"/>
          <w:szCs w:val="28"/>
        </w:rPr>
        <w:t>А) М. Равель,</w:t>
      </w:r>
      <w:r w:rsidRPr="004E15F8">
        <w:rPr>
          <w:sz w:val="28"/>
          <w:szCs w:val="28"/>
        </w:rPr>
        <w:br/>
        <w:t>Б) Л. Бетховен,</w:t>
      </w:r>
      <w:r w:rsidRPr="004E15F8">
        <w:rPr>
          <w:sz w:val="28"/>
          <w:szCs w:val="28"/>
        </w:rPr>
        <w:br/>
        <w:t>В) Р. Вагнер,</w:t>
      </w:r>
      <w:r w:rsidRPr="004E15F8">
        <w:rPr>
          <w:sz w:val="28"/>
          <w:szCs w:val="28"/>
        </w:rPr>
        <w:br/>
        <w:t>Г) И. Стравинский.</w:t>
      </w:r>
    </w:p>
    <w:p w:rsidR="00061B70" w:rsidRPr="004E15F8" w:rsidRDefault="00061B70" w:rsidP="00DE1C4B">
      <w:pPr>
        <w:ind w:left="360"/>
        <w:rPr>
          <w:sz w:val="28"/>
          <w:szCs w:val="28"/>
        </w:rPr>
      </w:pPr>
    </w:p>
    <w:p w:rsidR="00061B70" w:rsidRPr="004E15F8" w:rsidRDefault="00061B70" w:rsidP="00847180">
      <w:pPr>
        <w:numPr>
          <w:ilvl w:val="0"/>
          <w:numId w:val="3"/>
        </w:numPr>
        <w:rPr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>Оркестр народных инструментов создал:</w:t>
      </w:r>
      <w:r w:rsidRPr="004E15F8">
        <w:rPr>
          <w:b/>
          <w:bCs/>
          <w:i/>
          <w:iCs/>
          <w:sz w:val="28"/>
          <w:szCs w:val="28"/>
        </w:rPr>
        <w:br/>
      </w:r>
      <w:r w:rsidRPr="004E15F8">
        <w:rPr>
          <w:sz w:val="28"/>
          <w:szCs w:val="28"/>
        </w:rPr>
        <w:t>А) П.И. Чайковский,</w:t>
      </w:r>
      <w:r w:rsidRPr="004E15F8">
        <w:rPr>
          <w:sz w:val="28"/>
          <w:szCs w:val="28"/>
        </w:rPr>
        <w:br/>
        <w:t>Б) М.И. Глинка,</w:t>
      </w:r>
      <w:r w:rsidRPr="004E15F8">
        <w:rPr>
          <w:sz w:val="28"/>
          <w:szCs w:val="28"/>
        </w:rPr>
        <w:br/>
        <w:t>В) В.В. Андреев,</w:t>
      </w:r>
      <w:r w:rsidRPr="004E15F8">
        <w:rPr>
          <w:sz w:val="28"/>
          <w:szCs w:val="28"/>
        </w:rPr>
        <w:br/>
        <w:t>Г) Н.А. Римский-Корсаков.</w:t>
      </w:r>
    </w:p>
    <w:p w:rsidR="00061B70" w:rsidRPr="004E15F8" w:rsidRDefault="00061B70" w:rsidP="00DE1C4B">
      <w:pPr>
        <w:rPr>
          <w:sz w:val="28"/>
          <w:szCs w:val="28"/>
        </w:rPr>
      </w:pPr>
    </w:p>
    <w:p w:rsidR="00061B70" w:rsidRPr="004E15F8" w:rsidRDefault="00061B70" w:rsidP="003A03F2">
      <w:pPr>
        <w:numPr>
          <w:ilvl w:val="0"/>
          <w:numId w:val="3"/>
        </w:numPr>
        <w:rPr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>Какого номера нет в опере:</w:t>
      </w:r>
      <w:r w:rsidRPr="004E15F8">
        <w:rPr>
          <w:b/>
          <w:bCs/>
          <w:i/>
          <w:iCs/>
          <w:sz w:val="28"/>
          <w:szCs w:val="28"/>
        </w:rPr>
        <w:br/>
      </w:r>
      <w:r w:rsidRPr="004E15F8">
        <w:rPr>
          <w:sz w:val="28"/>
          <w:szCs w:val="28"/>
        </w:rPr>
        <w:t>А) арии,</w:t>
      </w:r>
      <w:r w:rsidRPr="004E15F8">
        <w:rPr>
          <w:sz w:val="28"/>
          <w:szCs w:val="28"/>
        </w:rPr>
        <w:br/>
        <w:t>Б) ансамбля,</w:t>
      </w:r>
      <w:r w:rsidRPr="004E15F8">
        <w:rPr>
          <w:sz w:val="28"/>
          <w:szCs w:val="28"/>
        </w:rPr>
        <w:br/>
        <w:t>В) дуэта,</w:t>
      </w:r>
      <w:r w:rsidRPr="004E15F8">
        <w:rPr>
          <w:sz w:val="28"/>
          <w:szCs w:val="28"/>
        </w:rPr>
        <w:br/>
        <w:t>Г) па-де-де.</w:t>
      </w:r>
    </w:p>
    <w:p w:rsidR="00061B70" w:rsidRPr="004E15F8" w:rsidRDefault="00061B70" w:rsidP="00DE1C4B">
      <w:pPr>
        <w:rPr>
          <w:sz w:val="28"/>
          <w:szCs w:val="28"/>
        </w:rPr>
      </w:pPr>
    </w:p>
    <w:p w:rsidR="00061B70" w:rsidRPr="004E15F8" w:rsidRDefault="00061B70" w:rsidP="003A03F2">
      <w:pPr>
        <w:numPr>
          <w:ilvl w:val="0"/>
          <w:numId w:val="3"/>
        </w:numPr>
        <w:rPr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>Какой танец не является народным:</w:t>
      </w:r>
      <w:r w:rsidRPr="004E15F8">
        <w:rPr>
          <w:b/>
          <w:bCs/>
          <w:i/>
          <w:iCs/>
          <w:sz w:val="28"/>
          <w:szCs w:val="28"/>
        </w:rPr>
        <w:br/>
      </w:r>
      <w:r w:rsidRPr="004E15F8">
        <w:rPr>
          <w:sz w:val="28"/>
          <w:szCs w:val="28"/>
        </w:rPr>
        <w:t>А) лезгинка,</w:t>
      </w:r>
      <w:r w:rsidRPr="004E15F8">
        <w:rPr>
          <w:sz w:val="28"/>
          <w:szCs w:val="28"/>
        </w:rPr>
        <w:br/>
        <w:t>Б) чарльстон,</w:t>
      </w:r>
      <w:r w:rsidRPr="004E15F8">
        <w:rPr>
          <w:sz w:val="28"/>
          <w:szCs w:val="28"/>
        </w:rPr>
        <w:br/>
        <w:t>В) полонез,</w:t>
      </w:r>
      <w:r w:rsidRPr="004E15F8">
        <w:rPr>
          <w:sz w:val="28"/>
          <w:szCs w:val="28"/>
        </w:rPr>
        <w:br/>
        <w:t>Г) полька.</w:t>
      </w:r>
    </w:p>
    <w:p w:rsidR="00061B70" w:rsidRPr="004E15F8" w:rsidRDefault="00061B70" w:rsidP="00DE1C4B">
      <w:pPr>
        <w:ind w:left="360"/>
        <w:rPr>
          <w:sz w:val="28"/>
          <w:szCs w:val="28"/>
        </w:rPr>
      </w:pPr>
    </w:p>
    <w:p w:rsidR="00061B70" w:rsidRPr="004E15F8" w:rsidRDefault="00061B70" w:rsidP="003A03F2">
      <w:pPr>
        <w:numPr>
          <w:ilvl w:val="0"/>
          <w:numId w:val="3"/>
        </w:numPr>
        <w:rPr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>Название последней части симфонии:</w:t>
      </w:r>
      <w:r w:rsidRPr="004E15F8">
        <w:rPr>
          <w:sz w:val="28"/>
          <w:szCs w:val="28"/>
        </w:rPr>
        <w:br/>
        <w:t>А) финал,</w:t>
      </w:r>
      <w:r w:rsidRPr="004E15F8">
        <w:rPr>
          <w:sz w:val="28"/>
          <w:szCs w:val="28"/>
        </w:rPr>
        <w:br/>
        <w:t>Б) адажио,</w:t>
      </w:r>
      <w:r w:rsidRPr="004E15F8">
        <w:rPr>
          <w:sz w:val="28"/>
          <w:szCs w:val="28"/>
        </w:rPr>
        <w:br/>
        <w:t>В) скерцо,</w:t>
      </w:r>
      <w:r w:rsidRPr="004E15F8">
        <w:rPr>
          <w:sz w:val="28"/>
          <w:szCs w:val="28"/>
        </w:rPr>
        <w:br/>
        <w:t>Г) аллегро.</w:t>
      </w:r>
    </w:p>
    <w:p w:rsidR="00061B70" w:rsidRPr="004E15F8" w:rsidRDefault="00061B70" w:rsidP="00DE1C4B">
      <w:pPr>
        <w:ind w:left="360"/>
        <w:rPr>
          <w:sz w:val="28"/>
          <w:szCs w:val="28"/>
        </w:rPr>
      </w:pPr>
    </w:p>
    <w:p w:rsidR="00061B70" w:rsidRPr="004E15F8" w:rsidRDefault="00061B70" w:rsidP="007F3B21">
      <w:pPr>
        <w:numPr>
          <w:ilvl w:val="0"/>
          <w:numId w:val="3"/>
        </w:numPr>
        <w:rPr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>Высокий мужской голос называется:</w:t>
      </w:r>
      <w:r w:rsidRPr="004E15F8">
        <w:rPr>
          <w:b/>
          <w:bCs/>
          <w:i/>
          <w:iCs/>
          <w:sz w:val="28"/>
          <w:szCs w:val="28"/>
        </w:rPr>
        <w:br/>
      </w:r>
      <w:r w:rsidRPr="004E15F8">
        <w:rPr>
          <w:sz w:val="28"/>
          <w:szCs w:val="28"/>
        </w:rPr>
        <w:t>А) бас,</w:t>
      </w:r>
      <w:r w:rsidRPr="004E15F8">
        <w:rPr>
          <w:sz w:val="28"/>
          <w:szCs w:val="28"/>
        </w:rPr>
        <w:br/>
        <w:t>Б) баритон,</w:t>
      </w:r>
      <w:r w:rsidRPr="004E15F8">
        <w:rPr>
          <w:sz w:val="28"/>
          <w:szCs w:val="28"/>
        </w:rPr>
        <w:br/>
        <w:t>В) тенор,</w:t>
      </w:r>
      <w:r w:rsidRPr="004E15F8">
        <w:rPr>
          <w:sz w:val="28"/>
          <w:szCs w:val="28"/>
        </w:rPr>
        <w:br/>
        <w:t>Г) сопрано.</w:t>
      </w:r>
    </w:p>
    <w:p w:rsidR="00061B70" w:rsidRPr="004E15F8" w:rsidRDefault="00061B70" w:rsidP="00D4524B">
      <w:pPr>
        <w:rPr>
          <w:sz w:val="28"/>
          <w:szCs w:val="28"/>
        </w:rPr>
      </w:pPr>
    </w:p>
    <w:p w:rsidR="00061B70" w:rsidRPr="00DA54A5" w:rsidRDefault="00061B70" w:rsidP="004E15F8">
      <w:pPr>
        <w:widowControl w:val="0"/>
        <w:suppressAutoHyphens/>
        <w:jc w:val="center"/>
        <w:rPr>
          <w:b/>
          <w:bCs/>
          <w:kern w:val="1"/>
          <w:sz w:val="28"/>
          <w:szCs w:val="28"/>
        </w:rPr>
      </w:pPr>
      <w:r w:rsidRPr="00DA54A5">
        <w:rPr>
          <w:b/>
          <w:bCs/>
          <w:kern w:val="1"/>
          <w:sz w:val="28"/>
          <w:szCs w:val="28"/>
        </w:rPr>
        <w:t xml:space="preserve">           Часть В</w:t>
      </w:r>
    </w:p>
    <w:p w:rsidR="00061B70" w:rsidRPr="00DA54A5" w:rsidRDefault="00061B70" w:rsidP="004E15F8">
      <w:pPr>
        <w:widowControl w:val="0"/>
        <w:suppressAutoHyphens/>
        <w:rPr>
          <w:b/>
          <w:bCs/>
          <w:kern w:val="1"/>
          <w:sz w:val="28"/>
          <w:szCs w:val="28"/>
        </w:rPr>
      </w:pPr>
    </w:p>
    <w:p w:rsidR="00061B70" w:rsidRPr="00DA54A5" w:rsidRDefault="00061B70" w:rsidP="004E15F8">
      <w:pPr>
        <w:widowControl w:val="0"/>
        <w:suppressAutoHyphens/>
        <w:rPr>
          <w:b/>
          <w:bCs/>
          <w:kern w:val="1"/>
          <w:sz w:val="28"/>
          <w:szCs w:val="28"/>
        </w:rPr>
      </w:pPr>
      <w:r w:rsidRPr="00DA54A5">
        <w:rPr>
          <w:kern w:val="1"/>
          <w:sz w:val="28"/>
          <w:szCs w:val="28"/>
        </w:rPr>
        <w:t>1.</w:t>
      </w:r>
      <w:r w:rsidRPr="00DA54A5">
        <w:rPr>
          <w:b/>
          <w:bCs/>
          <w:kern w:val="1"/>
          <w:sz w:val="28"/>
          <w:szCs w:val="28"/>
        </w:rPr>
        <w:t xml:space="preserve">Установите соответствие между именами и фамилиями композиторов </w:t>
      </w:r>
      <w:r>
        <w:rPr>
          <w:b/>
          <w:bCs/>
          <w:kern w:val="1"/>
          <w:sz w:val="28"/>
          <w:szCs w:val="28"/>
        </w:rPr>
        <w:t>-5б.</w:t>
      </w:r>
    </w:p>
    <w:p w:rsidR="00061B70" w:rsidRPr="00DA54A5" w:rsidRDefault="00061B70" w:rsidP="004E15F8">
      <w:pPr>
        <w:widowControl w:val="0"/>
        <w:suppressAutoHyphens/>
        <w:rPr>
          <w:kern w:val="1"/>
          <w:sz w:val="28"/>
          <w:szCs w:val="28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85"/>
        <w:gridCol w:w="2754"/>
      </w:tblGrid>
      <w:tr w:rsidR="00061B70" w:rsidRPr="00DA54A5">
        <w:trPr>
          <w:trHeight w:val="320"/>
        </w:trPr>
        <w:tc>
          <w:tcPr>
            <w:tcW w:w="4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61B70" w:rsidRPr="00DA54A5" w:rsidRDefault="00061B70" w:rsidP="006B7B2F">
            <w:pPr>
              <w:widowControl w:val="0"/>
              <w:suppressAutoHyphens/>
              <w:snapToGrid w:val="0"/>
              <w:ind w:left="547" w:hanging="547"/>
              <w:jc w:val="center"/>
              <w:textAlignment w:val="baseline"/>
              <w:rPr>
                <w:color w:val="000000"/>
                <w:kern w:val="1"/>
                <w:sz w:val="28"/>
                <w:szCs w:val="28"/>
                <w:highlight w:val="yellow"/>
              </w:rPr>
            </w:pPr>
            <w:r w:rsidRPr="00DA54A5">
              <w:rPr>
                <w:kern w:val="1"/>
                <w:sz w:val="28"/>
                <w:szCs w:val="28"/>
              </w:rPr>
              <w:t xml:space="preserve">   </w:t>
            </w:r>
            <w:r w:rsidRPr="00DA54A5">
              <w:rPr>
                <w:b/>
                <w:bCs/>
                <w:color w:val="000000"/>
                <w:kern w:val="1"/>
                <w:sz w:val="28"/>
                <w:szCs w:val="28"/>
                <w:highlight w:val="yellow"/>
              </w:rPr>
              <w:t>Имя</w:t>
            </w:r>
            <w:r w:rsidRPr="00DA54A5">
              <w:rPr>
                <w:color w:val="000000"/>
                <w:kern w:val="1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B70" w:rsidRPr="00DA54A5" w:rsidRDefault="00061B70" w:rsidP="006B7B2F">
            <w:pPr>
              <w:widowControl w:val="0"/>
              <w:suppressAutoHyphens/>
              <w:snapToGrid w:val="0"/>
              <w:ind w:left="547" w:hanging="547"/>
              <w:jc w:val="center"/>
              <w:textAlignment w:val="baseline"/>
              <w:rPr>
                <w:color w:val="000000"/>
                <w:kern w:val="1"/>
                <w:sz w:val="28"/>
                <w:szCs w:val="28"/>
                <w:highlight w:val="yellow"/>
              </w:rPr>
            </w:pPr>
            <w:r w:rsidRPr="00DA54A5">
              <w:rPr>
                <w:b/>
                <w:bCs/>
                <w:color w:val="000000"/>
                <w:kern w:val="1"/>
                <w:sz w:val="28"/>
                <w:szCs w:val="28"/>
                <w:highlight w:val="yellow"/>
              </w:rPr>
              <w:t>Фамилия</w:t>
            </w:r>
            <w:r w:rsidRPr="00DA54A5">
              <w:rPr>
                <w:color w:val="000000"/>
                <w:kern w:val="1"/>
                <w:sz w:val="28"/>
                <w:szCs w:val="28"/>
                <w:highlight w:val="yellow"/>
              </w:rPr>
              <w:t xml:space="preserve"> </w:t>
            </w:r>
          </w:p>
        </w:tc>
      </w:tr>
      <w:tr w:rsidR="00061B70" w:rsidRPr="00DA54A5">
        <w:trPr>
          <w:trHeight w:val="295"/>
        </w:trPr>
        <w:tc>
          <w:tcPr>
            <w:tcW w:w="4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61B70" w:rsidRPr="00DA54A5" w:rsidRDefault="00061B70" w:rsidP="004E15F8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  <w:highlight w:val="yellow"/>
              </w:rPr>
            </w:pPr>
            <w:r w:rsidRPr="00DA54A5">
              <w:rPr>
                <w:color w:val="000000"/>
                <w:kern w:val="1"/>
                <w:sz w:val="28"/>
                <w:szCs w:val="28"/>
                <w:highlight w:val="yellow"/>
              </w:rPr>
              <w:t>Сергей Васильевич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B70" w:rsidRPr="00DA54A5" w:rsidRDefault="00061B70" w:rsidP="006B7B2F">
            <w:pPr>
              <w:widowControl w:val="0"/>
              <w:suppressAutoHyphens/>
              <w:snapToGrid w:val="0"/>
              <w:ind w:left="547" w:hanging="547"/>
              <w:textAlignment w:val="baseline"/>
              <w:rPr>
                <w:color w:val="000000"/>
                <w:kern w:val="1"/>
                <w:sz w:val="28"/>
                <w:szCs w:val="28"/>
                <w:highlight w:val="yellow"/>
              </w:rPr>
            </w:pPr>
            <w:r w:rsidRPr="00DA54A5">
              <w:rPr>
                <w:color w:val="000000"/>
                <w:kern w:val="1"/>
                <w:sz w:val="28"/>
                <w:szCs w:val="28"/>
                <w:highlight w:val="yellow"/>
              </w:rPr>
              <w:t>А) Шопен</w:t>
            </w:r>
          </w:p>
        </w:tc>
      </w:tr>
      <w:tr w:rsidR="00061B70" w:rsidRPr="00DA54A5">
        <w:trPr>
          <w:trHeight w:val="295"/>
        </w:trPr>
        <w:tc>
          <w:tcPr>
            <w:tcW w:w="4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61B70" w:rsidRPr="00DA54A5" w:rsidRDefault="00061B70" w:rsidP="004E15F8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  <w:highlight w:val="yellow"/>
              </w:rPr>
            </w:pPr>
            <w:r w:rsidRPr="00DA54A5">
              <w:rPr>
                <w:color w:val="000000"/>
                <w:kern w:val="1"/>
                <w:sz w:val="28"/>
                <w:szCs w:val="28"/>
                <w:highlight w:val="yellow"/>
              </w:rPr>
              <w:t>Михаил Иванович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B70" w:rsidRPr="00DA54A5" w:rsidRDefault="00061B70" w:rsidP="006B7B2F">
            <w:pPr>
              <w:widowControl w:val="0"/>
              <w:suppressAutoHyphens/>
              <w:snapToGrid w:val="0"/>
              <w:ind w:left="547" w:hanging="547"/>
              <w:textAlignment w:val="baseline"/>
              <w:rPr>
                <w:color w:val="000000"/>
                <w:kern w:val="1"/>
                <w:sz w:val="28"/>
                <w:szCs w:val="28"/>
                <w:highlight w:val="yellow"/>
              </w:rPr>
            </w:pPr>
            <w:r w:rsidRPr="00DA54A5">
              <w:rPr>
                <w:color w:val="000000"/>
                <w:kern w:val="1"/>
                <w:sz w:val="28"/>
                <w:szCs w:val="28"/>
                <w:highlight w:val="yellow"/>
              </w:rPr>
              <w:t>Б) Прокофьев</w:t>
            </w:r>
          </w:p>
        </w:tc>
      </w:tr>
      <w:tr w:rsidR="00061B70" w:rsidRPr="00DA54A5">
        <w:trPr>
          <w:trHeight w:val="295"/>
        </w:trPr>
        <w:tc>
          <w:tcPr>
            <w:tcW w:w="4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61B70" w:rsidRPr="00DA54A5" w:rsidRDefault="00061B70" w:rsidP="004E15F8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  <w:highlight w:val="yellow"/>
              </w:rPr>
            </w:pPr>
            <w:r w:rsidRPr="00DA54A5">
              <w:rPr>
                <w:color w:val="000000"/>
                <w:kern w:val="1"/>
                <w:sz w:val="28"/>
                <w:szCs w:val="28"/>
                <w:highlight w:val="yellow"/>
              </w:rPr>
              <w:t>Петр Ильич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B70" w:rsidRPr="00DA54A5" w:rsidRDefault="00061B70" w:rsidP="006B7B2F">
            <w:pPr>
              <w:widowControl w:val="0"/>
              <w:suppressAutoHyphens/>
              <w:snapToGrid w:val="0"/>
              <w:ind w:left="547" w:hanging="547"/>
              <w:textAlignment w:val="baseline"/>
              <w:rPr>
                <w:color w:val="000000"/>
                <w:kern w:val="1"/>
                <w:sz w:val="28"/>
                <w:szCs w:val="28"/>
                <w:highlight w:val="yellow"/>
              </w:rPr>
            </w:pPr>
            <w:r w:rsidRPr="00DA54A5">
              <w:rPr>
                <w:color w:val="000000"/>
                <w:kern w:val="1"/>
                <w:sz w:val="28"/>
                <w:szCs w:val="28"/>
                <w:highlight w:val="yellow"/>
              </w:rPr>
              <w:t>В) Глинка</w:t>
            </w:r>
          </w:p>
        </w:tc>
      </w:tr>
      <w:tr w:rsidR="00061B70" w:rsidRPr="00DA54A5">
        <w:trPr>
          <w:trHeight w:val="295"/>
        </w:trPr>
        <w:tc>
          <w:tcPr>
            <w:tcW w:w="4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61B70" w:rsidRPr="00DA54A5" w:rsidRDefault="00061B70" w:rsidP="004E15F8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  <w:highlight w:val="yellow"/>
              </w:rPr>
            </w:pPr>
            <w:r w:rsidRPr="00DA54A5">
              <w:rPr>
                <w:color w:val="000000"/>
                <w:kern w:val="1"/>
                <w:sz w:val="28"/>
                <w:szCs w:val="28"/>
                <w:highlight w:val="yellow"/>
              </w:rPr>
              <w:t xml:space="preserve">Фридерик 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B70" w:rsidRPr="00DA54A5" w:rsidRDefault="00061B70" w:rsidP="006B7B2F">
            <w:pPr>
              <w:widowControl w:val="0"/>
              <w:suppressAutoHyphens/>
              <w:snapToGrid w:val="0"/>
              <w:ind w:left="547" w:hanging="547"/>
              <w:textAlignment w:val="baseline"/>
              <w:rPr>
                <w:color w:val="000000"/>
                <w:kern w:val="1"/>
                <w:sz w:val="28"/>
                <w:szCs w:val="28"/>
                <w:highlight w:val="yellow"/>
              </w:rPr>
            </w:pPr>
            <w:r w:rsidRPr="00DA54A5">
              <w:rPr>
                <w:color w:val="000000"/>
                <w:kern w:val="1"/>
                <w:sz w:val="28"/>
                <w:szCs w:val="28"/>
                <w:highlight w:val="yellow"/>
              </w:rPr>
              <w:t>Г) Рахманинов</w:t>
            </w:r>
          </w:p>
        </w:tc>
      </w:tr>
      <w:tr w:rsidR="00061B70" w:rsidRPr="00DA54A5">
        <w:trPr>
          <w:trHeight w:val="295"/>
        </w:trPr>
        <w:tc>
          <w:tcPr>
            <w:tcW w:w="4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61B70" w:rsidRPr="00DA54A5" w:rsidRDefault="00061B70" w:rsidP="004E15F8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  <w:highlight w:val="yellow"/>
              </w:rPr>
            </w:pPr>
            <w:r w:rsidRPr="00DA54A5">
              <w:rPr>
                <w:color w:val="000000"/>
                <w:kern w:val="1"/>
                <w:sz w:val="28"/>
                <w:szCs w:val="28"/>
                <w:highlight w:val="yellow"/>
              </w:rPr>
              <w:t>Вольфганг Амадей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B70" w:rsidRPr="00DA54A5" w:rsidRDefault="00061B70" w:rsidP="006B7B2F">
            <w:pPr>
              <w:widowControl w:val="0"/>
              <w:suppressAutoHyphens/>
              <w:snapToGrid w:val="0"/>
              <w:ind w:left="547" w:hanging="547"/>
              <w:textAlignment w:val="baseline"/>
              <w:rPr>
                <w:color w:val="000000"/>
                <w:kern w:val="1"/>
                <w:sz w:val="28"/>
                <w:szCs w:val="28"/>
                <w:highlight w:val="yellow"/>
              </w:rPr>
            </w:pPr>
            <w:r w:rsidRPr="00DA54A5">
              <w:rPr>
                <w:color w:val="000000"/>
                <w:kern w:val="1"/>
                <w:sz w:val="28"/>
                <w:szCs w:val="28"/>
                <w:highlight w:val="yellow"/>
              </w:rPr>
              <w:t>Д) Кабалевский</w:t>
            </w:r>
          </w:p>
        </w:tc>
      </w:tr>
      <w:tr w:rsidR="00061B70" w:rsidRPr="00DA54A5">
        <w:trPr>
          <w:trHeight w:val="296"/>
        </w:trPr>
        <w:tc>
          <w:tcPr>
            <w:tcW w:w="4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61B70" w:rsidRPr="00DA54A5" w:rsidRDefault="00061B70" w:rsidP="004E15F8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  <w:highlight w:val="yellow"/>
              </w:rPr>
            </w:pPr>
            <w:r w:rsidRPr="00DA54A5">
              <w:rPr>
                <w:color w:val="000000"/>
                <w:kern w:val="1"/>
                <w:sz w:val="28"/>
                <w:szCs w:val="28"/>
                <w:highlight w:val="yellow"/>
              </w:rPr>
              <w:t>Николай Андреевич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B70" w:rsidRPr="00DA54A5" w:rsidRDefault="00061B70" w:rsidP="006B7B2F">
            <w:pPr>
              <w:widowControl w:val="0"/>
              <w:suppressAutoHyphens/>
              <w:snapToGrid w:val="0"/>
              <w:ind w:left="547" w:hanging="547"/>
              <w:textAlignment w:val="baseline"/>
              <w:rPr>
                <w:color w:val="000000"/>
                <w:kern w:val="1"/>
                <w:sz w:val="28"/>
                <w:szCs w:val="28"/>
                <w:highlight w:val="yellow"/>
              </w:rPr>
            </w:pPr>
            <w:r w:rsidRPr="00DA54A5">
              <w:rPr>
                <w:color w:val="000000"/>
                <w:kern w:val="1"/>
                <w:sz w:val="28"/>
                <w:szCs w:val="28"/>
                <w:highlight w:val="yellow"/>
              </w:rPr>
              <w:t>Е) Моцарт</w:t>
            </w:r>
          </w:p>
        </w:tc>
      </w:tr>
      <w:tr w:rsidR="00061B70" w:rsidRPr="00DA54A5">
        <w:trPr>
          <w:trHeight w:val="295"/>
        </w:trPr>
        <w:tc>
          <w:tcPr>
            <w:tcW w:w="4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61B70" w:rsidRPr="00DA54A5" w:rsidRDefault="00061B70" w:rsidP="004E15F8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  <w:highlight w:val="yellow"/>
              </w:rPr>
            </w:pPr>
            <w:r w:rsidRPr="00DA54A5">
              <w:rPr>
                <w:color w:val="000000"/>
                <w:kern w:val="1"/>
                <w:sz w:val="28"/>
                <w:szCs w:val="28"/>
                <w:highlight w:val="yellow"/>
              </w:rPr>
              <w:t>Иоганн Себастьян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B70" w:rsidRPr="00DA54A5" w:rsidRDefault="00061B70" w:rsidP="006B7B2F">
            <w:pPr>
              <w:widowControl w:val="0"/>
              <w:suppressAutoHyphens/>
              <w:snapToGrid w:val="0"/>
              <w:ind w:left="547" w:hanging="547"/>
              <w:textAlignment w:val="baseline"/>
              <w:rPr>
                <w:color w:val="000000"/>
                <w:kern w:val="1"/>
                <w:sz w:val="28"/>
                <w:szCs w:val="28"/>
                <w:highlight w:val="yellow"/>
              </w:rPr>
            </w:pPr>
            <w:r w:rsidRPr="00DA54A5">
              <w:rPr>
                <w:color w:val="000000"/>
                <w:kern w:val="1"/>
                <w:sz w:val="28"/>
                <w:szCs w:val="28"/>
                <w:highlight w:val="yellow"/>
              </w:rPr>
              <w:t>Ж) Бетховен</w:t>
            </w:r>
          </w:p>
        </w:tc>
      </w:tr>
      <w:tr w:rsidR="00061B70" w:rsidRPr="00DA54A5">
        <w:trPr>
          <w:trHeight w:val="295"/>
        </w:trPr>
        <w:tc>
          <w:tcPr>
            <w:tcW w:w="4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61B70" w:rsidRPr="00DA54A5" w:rsidRDefault="00061B70" w:rsidP="004E15F8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  <w:highlight w:val="yellow"/>
              </w:rPr>
            </w:pPr>
            <w:r w:rsidRPr="00DA54A5">
              <w:rPr>
                <w:color w:val="000000"/>
                <w:kern w:val="1"/>
                <w:sz w:val="28"/>
                <w:szCs w:val="28"/>
                <w:highlight w:val="yellow"/>
              </w:rPr>
              <w:t>Дмитрий Борисович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B70" w:rsidRPr="00DA54A5" w:rsidRDefault="00061B70" w:rsidP="006B7B2F">
            <w:pPr>
              <w:widowControl w:val="0"/>
              <w:suppressAutoHyphens/>
              <w:snapToGrid w:val="0"/>
              <w:ind w:left="547" w:hanging="547"/>
              <w:textAlignment w:val="baseline"/>
              <w:rPr>
                <w:color w:val="000000"/>
                <w:kern w:val="1"/>
                <w:sz w:val="28"/>
                <w:szCs w:val="28"/>
                <w:highlight w:val="yellow"/>
              </w:rPr>
            </w:pPr>
            <w:r w:rsidRPr="00DA54A5">
              <w:rPr>
                <w:color w:val="000000"/>
                <w:kern w:val="1"/>
                <w:sz w:val="28"/>
                <w:szCs w:val="28"/>
                <w:highlight w:val="yellow"/>
              </w:rPr>
              <w:t>З) Бах</w:t>
            </w:r>
          </w:p>
        </w:tc>
      </w:tr>
      <w:tr w:rsidR="00061B70" w:rsidRPr="00DA54A5">
        <w:trPr>
          <w:trHeight w:val="295"/>
        </w:trPr>
        <w:tc>
          <w:tcPr>
            <w:tcW w:w="4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61B70" w:rsidRPr="00DA54A5" w:rsidRDefault="00061B70" w:rsidP="004E15F8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  <w:highlight w:val="yellow"/>
              </w:rPr>
            </w:pPr>
            <w:r w:rsidRPr="00DA54A5">
              <w:rPr>
                <w:color w:val="000000"/>
                <w:kern w:val="1"/>
                <w:sz w:val="28"/>
                <w:szCs w:val="28"/>
                <w:highlight w:val="yellow"/>
              </w:rPr>
              <w:t>Людвиг ван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B70" w:rsidRPr="00DA54A5" w:rsidRDefault="00061B70" w:rsidP="006B7B2F">
            <w:pPr>
              <w:widowControl w:val="0"/>
              <w:suppressAutoHyphens/>
              <w:snapToGrid w:val="0"/>
              <w:ind w:left="547" w:hanging="547"/>
              <w:textAlignment w:val="baseline"/>
              <w:rPr>
                <w:color w:val="000000"/>
                <w:kern w:val="1"/>
                <w:sz w:val="28"/>
                <w:szCs w:val="28"/>
                <w:highlight w:val="yellow"/>
              </w:rPr>
            </w:pPr>
            <w:r w:rsidRPr="00DA54A5">
              <w:rPr>
                <w:color w:val="000000"/>
                <w:kern w:val="1"/>
                <w:sz w:val="28"/>
                <w:szCs w:val="28"/>
                <w:highlight w:val="yellow"/>
              </w:rPr>
              <w:t>И) Римский-Корсаков</w:t>
            </w:r>
          </w:p>
        </w:tc>
      </w:tr>
      <w:tr w:rsidR="00061B70" w:rsidRPr="00DA54A5">
        <w:trPr>
          <w:trHeight w:val="295"/>
        </w:trPr>
        <w:tc>
          <w:tcPr>
            <w:tcW w:w="4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61B70" w:rsidRPr="00DA54A5" w:rsidRDefault="00061B70" w:rsidP="004E15F8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  <w:highlight w:val="yellow"/>
              </w:rPr>
            </w:pPr>
            <w:r w:rsidRPr="00DA54A5">
              <w:rPr>
                <w:color w:val="000000"/>
                <w:kern w:val="1"/>
                <w:sz w:val="28"/>
                <w:szCs w:val="28"/>
                <w:highlight w:val="yellow"/>
              </w:rPr>
              <w:t>Сергей Сергеевич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B70" w:rsidRPr="00DA54A5" w:rsidRDefault="00061B70" w:rsidP="006B7B2F">
            <w:pPr>
              <w:widowControl w:val="0"/>
              <w:suppressAutoHyphens/>
              <w:snapToGrid w:val="0"/>
              <w:ind w:left="547" w:hanging="547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 w:rsidRPr="00DA54A5">
              <w:rPr>
                <w:color w:val="000000"/>
                <w:kern w:val="1"/>
                <w:sz w:val="28"/>
                <w:szCs w:val="28"/>
                <w:highlight w:val="yellow"/>
              </w:rPr>
              <w:t>К) Чайковский</w:t>
            </w:r>
          </w:p>
        </w:tc>
      </w:tr>
    </w:tbl>
    <w:p w:rsidR="00061B70" w:rsidRPr="00DA54A5" w:rsidRDefault="00061B70" w:rsidP="004E15F8">
      <w:pPr>
        <w:widowControl w:val="0"/>
        <w:suppressAutoHyphens/>
        <w:rPr>
          <w:kern w:val="1"/>
          <w:sz w:val="28"/>
          <w:szCs w:val="28"/>
        </w:rPr>
      </w:pPr>
    </w:p>
    <w:p w:rsidR="00061B70" w:rsidRPr="00DA54A5" w:rsidRDefault="00061B70" w:rsidP="004E15F8">
      <w:pPr>
        <w:widowControl w:val="0"/>
        <w:suppressAutoHyphens/>
        <w:rPr>
          <w:b/>
          <w:bCs/>
          <w:kern w:val="1"/>
          <w:sz w:val="28"/>
          <w:szCs w:val="28"/>
        </w:rPr>
      </w:pPr>
      <w:r w:rsidRPr="00DA54A5">
        <w:rPr>
          <w:b/>
          <w:bCs/>
          <w:kern w:val="1"/>
          <w:sz w:val="28"/>
          <w:szCs w:val="28"/>
        </w:rPr>
        <w:t>2. Соедините фамилии композиторов и названия их произведений</w:t>
      </w:r>
      <w:r>
        <w:rPr>
          <w:b/>
          <w:bCs/>
          <w:kern w:val="1"/>
          <w:sz w:val="28"/>
          <w:szCs w:val="28"/>
        </w:rPr>
        <w:t xml:space="preserve"> – 5б.</w:t>
      </w:r>
    </w:p>
    <w:p w:rsidR="00061B70" w:rsidRPr="00DA54A5" w:rsidRDefault="00061B70" w:rsidP="004E15F8">
      <w:pPr>
        <w:widowControl w:val="0"/>
        <w:suppressAutoHyphens/>
        <w:ind w:firstLine="980"/>
        <w:rPr>
          <w:kern w:val="1"/>
          <w:sz w:val="28"/>
          <w:szCs w:val="28"/>
        </w:rPr>
      </w:pPr>
    </w:p>
    <w:p w:rsidR="00061B70" w:rsidRPr="00DA54A5" w:rsidRDefault="00061B70" w:rsidP="004E15F8">
      <w:pPr>
        <w:widowControl w:val="0"/>
        <w:suppressAutoHyphens/>
        <w:rPr>
          <w:kern w:val="1"/>
          <w:sz w:val="28"/>
          <w:szCs w:val="28"/>
          <w:highlight w:val="yellow"/>
        </w:rPr>
      </w:pPr>
      <w:r w:rsidRPr="00DA54A5">
        <w:rPr>
          <w:kern w:val="1"/>
          <w:sz w:val="28"/>
          <w:szCs w:val="28"/>
          <w:highlight w:val="yellow"/>
        </w:rPr>
        <w:t>1) Ф.Шуберт                          А) опера «Снегурочка»</w:t>
      </w:r>
    </w:p>
    <w:p w:rsidR="00061B70" w:rsidRPr="00DA54A5" w:rsidRDefault="00061B70" w:rsidP="004E15F8">
      <w:pPr>
        <w:widowControl w:val="0"/>
        <w:suppressAutoHyphens/>
        <w:rPr>
          <w:kern w:val="1"/>
          <w:sz w:val="28"/>
          <w:szCs w:val="28"/>
          <w:highlight w:val="yellow"/>
        </w:rPr>
      </w:pPr>
      <w:r w:rsidRPr="00DA54A5">
        <w:rPr>
          <w:kern w:val="1"/>
          <w:sz w:val="28"/>
          <w:szCs w:val="28"/>
          <w:highlight w:val="yellow"/>
        </w:rPr>
        <w:t>2) П.Чайковский                    Б) песня-баллада «Лесной царь»</w:t>
      </w:r>
    </w:p>
    <w:p w:rsidR="00061B70" w:rsidRPr="00DA54A5" w:rsidRDefault="00061B70" w:rsidP="004E15F8">
      <w:pPr>
        <w:widowControl w:val="0"/>
        <w:suppressAutoHyphens/>
        <w:rPr>
          <w:kern w:val="1"/>
          <w:sz w:val="28"/>
          <w:szCs w:val="28"/>
          <w:highlight w:val="yellow"/>
        </w:rPr>
      </w:pPr>
      <w:r w:rsidRPr="00DA54A5">
        <w:rPr>
          <w:kern w:val="1"/>
          <w:sz w:val="28"/>
          <w:szCs w:val="28"/>
          <w:highlight w:val="yellow"/>
        </w:rPr>
        <w:t>3) Н. Римский-Корсаков       В) симфония № 40</w:t>
      </w:r>
    </w:p>
    <w:p w:rsidR="00061B70" w:rsidRPr="00DA54A5" w:rsidRDefault="00061B70" w:rsidP="004E15F8">
      <w:pPr>
        <w:widowControl w:val="0"/>
        <w:suppressAutoHyphens/>
        <w:rPr>
          <w:kern w:val="1"/>
          <w:sz w:val="28"/>
          <w:szCs w:val="28"/>
          <w:highlight w:val="yellow"/>
        </w:rPr>
      </w:pPr>
      <w:r w:rsidRPr="00DA54A5">
        <w:rPr>
          <w:kern w:val="1"/>
          <w:sz w:val="28"/>
          <w:szCs w:val="28"/>
          <w:highlight w:val="yellow"/>
        </w:rPr>
        <w:t xml:space="preserve">4) В.Моцарт                           Г) романс «Я помню чудное мгновенье» </w:t>
      </w:r>
    </w:p>
    <w:p w:rsidR="00061B70" w:rsidRPr="00DA54A5" w:rsidRDefault="00061B70" w:rsidP="004E15F8">
      <w:pPr>
        <w:widowControl w:val="0"/>
        <w:suppressAutoHyphens/>
        <w:rPr>
          <w:kern w:val="1"/>
          <w:sz w:val="28"/>
          <w:szCs w:val="28"/>
        </w:rPr>
      </w:pPr>
      <w:r w:rsidRPr="00DA54A5">
        <w:rPr>
          <w:kern w:val="1"/>
          <w:sz w:val="28"/>
          <w:szCs w:val="28"/>
          <w:highlight w:val="yellow"/>
        </w:rPr>
        <w:t>5) М.Глинка                           Д) балет «Щелкунчик»</w:t>
      </w:r>
      <w:r w:rsidRPr="00DA54A5">
        <w:rPr>
          <w:kern w:val="1"/>
          <w:sz w:val="28"/>
          <w:szCs w:val="28"/>
        </w:rPr>
        <w:t xml:space="preserve"> </w:t>
      </w:r>
    </w:p>
    <w:p w:rsidR="00061B70" w:rsidRPr="00DA54A5" w:rsidRDefault="00061B70" w:rsidP="004E15F8">
      <w:pPr>
        <w:widowControl w:val="0"/>
        <w:suppressAutoHyphens/>
        <w:ind w:firstLine="980"/>
        <w:rPr>
          <w:kern w:val="1"/>
          <w:sz w:val="28"/>
          <w:szCs w:val="28"/>
        </w:rPr>
      </w:pPr>
    </w:p>
    <w:p w:rsidR="00061B70" w:rsidRPr="00DA54A5" w:rsidRDefault="00061B70" w:rsidP="004E15F8">
      <w:pPr>
        <w:widowControl w:val="0"/>
        <w:suppressAutoHyphens/>
        <w:rPr>
          <w:b/>
          <w:bCs/>
          <w:kern w:val="1"/>
          <w:sz w:val="28"/>
          <w:szCs w:val="28"/>
        </w:rPr>
      </w:pPr>
      <w:r w:rsidRPr="00DA54A5">
        <w:rPr>
          <w:b/>
          <w:bCs/>
          <w:kern w:val="1"/>
          <w:sz w:val="28"/>
          <w:szCs w:val="28"/>
        </w:rPr>
        <w:t>3. Соедините названия средств выразительности с их определениями:</w:t>
      </w:r>
      <w:r>
        <w:rPr>
          <w:b/>
          <w:bCs/>
          <w:kern w:val="1"/>
          <w:sz w:val="28"/>
          <w:szCs w:val="28"/>
        </w:rPr>
        <w:t xml:space="preserve"> - 5б.</w:t>
      </w:r>
    </w:p>
    <w:p w:rsidR="00061B70" w:rsidRPr="00DA54A5" w:rsidRDefault="00061B70" w:rsidP="004E15F8">
      <w:pPr>
        <w:widowControl w:val="0"/>
        <w:suppressAutoHyphens/>
        <w:rPr>
          <w:kern w:val="1"/>
          <w:sz w:val="28"/>
          <w:szCs w:val="28"/>
        </w:rPr>
      </w:pPr>
      <w:r w:rsidRPr="00DA54A5">
        <w:rPr>
          <w:kern w:val="1"/>
          <w:sz w:val="28"/>
          <w:szCs w:val="28"/>
        </w:rPr>
        <w:t xml:space="preserve">    </w:t>
      </w:r>
    </w:p>
    <w:p w:rsidR="00061B70" w:rsidRPr="00DA54A5" w:rsidRDefault="00061B70" w:rsidP="004E15F8">
      <w:pPr>
        <w:widowControl w:val="0"/>
        <w:suppressAutoHyphens/>
        <w:spacing w:line="360" w:lineRule="auto"/>
        <w:rPr>
          <w:kern w:val="1"/>
          <w:sz w:val="28"/>
          <w:szCs w:val="28"/>
          <w:highlight w:val="green"/>
        </w:rPr>
      </w:pPr>
      <w:r w:rsidRPr="00DA54A5">
        <w:rPr>
          <w:kern w:val="1"/>
          <w:sz w:val="28"/>
          <w:szCs w:val="28"/>
          <w:highlight w:val="green"/>
        </w:rPr>
        <w:t>1) РИТМ                                           А) скорость движения в музыке</w:t>
      </w:r>
    </w:p>
    <w:p w:rsidR="00061B70" w:rsidRPr="00DA54A5" w:rsidRDefault="00061B70" w:rsidP="004E15F8">
      <w:pPr>
        <w:widowControl w:val="0"/>
        <w:suppressAutoHyphens/>
        <w:spacing w:line="360" w:lineRule="auto"/>
        <w:rPr>
          <w:kern w:val="1"/>
          <w:sz w:val="28"/>
          <w:szCs w:val="28"/>
          <w:highlight w:val="green"/>
        </w:rPr>
      </w:pPr>
      <w:r w:rsidRPr="00DA54A5">
        <w:rPr>
          <w:kern w:val="1"/>
          <w:sz w:val="28"/>
          <w:szCs w:val="28"/>
          <w:highlight w:val="green"/>
        </w:rPr>
        <w:t>2) МЕЛОДИЯ                                  Б) чередование коротких и длинных звуков</w:t>
      </w:r>
    </w:p>
    <w:p w:rsidR="00061B70" w:rsidRPr="00DA54A5" w:rsidRDefault="00061B70" w:rsidP="004E15F8">
      <w:pPr>
        <w:widowControl w:val="0"/>
        <w:suppressAutoHyphens/>
        <w:spacing w:line="360" w:lineRule="auto"/>
        <w:rPr>
          <w:kern w:val="1"/>
          <w:sz w:val="28"/>
          <w:szCs w:val="28"/>
          <w:highlight w:val="green"/>
        </w:rPr>
      </w:pPr>
      <w:r w:rsidRPr="00DA54A5">
        <w:rPr>
          <w:kern w:val="1"/>
          <w:sz w:val="28"/>
          <w:szCs w:val="28"/>
          <w:highlight w:val="green"/>
        </w:rPr>
        <w:t>3) ТЕМБР                                         В) сила звучания в музыке</w:t>
      </w:r>
    </w:p>
    <w:p w:rsidR="00061B70" w:rsidRPr="00DA54A5" w:rsidRDefault="00061B70" w:rsidP="004E15F8">
      <w:pPr>
        <w:widowControl w:val="0"/>
        <w:suppressAutoHyphens/>
        <w:spacing w:line="360" w:lineRule="auto"/>
        <w:rPr>
          <w:kern w:val="1"/>
          <w:sz w:val="28"/>
          <w:szCs w:val="28"/>
          <w:highlight w:val="green"/>
        </w:rPr>
      </w:pPr>
      <w:r w:rsidRPr="00DA54A5">
        <w:rPr>
          <w:kern w:val="1"/>
          <w:sz w:val="28"/>
          <w:szCs w:val="28"/>
          <w:highlight w:val="green"/>
        </w:rPr>
        <w:t>4) ТЕМП                                           Г) настроение в музыке</w:t>
      </w:r>
    </w:p>
    <w:p w:rsidR="00061B70" w:rsidRPr="00DA54A5" w:rsidRDefault="00061B70" w:rsidP="004E15F8">
      <w:pPr>
        <w:widowControl w:val="0"/>
        <w:suppressAutoHyphens/>
        <w:spacing w:line="360" w:lineRule="auto"/>
        <w:rPr>
          <w:kern w:val="1"/>
          <w:sz w:val="28"/>
          <w:szCs w:val="28"/>
          <w:highlight w:val="green"/>
        </w:rPr>
      </w:pPr>
      <w:r w:rsidRPr="00DA54A5">
        <w:rPr>
          <w:kern w:val="1"/>
          <w:sz w:val="28"/>
          <w:szCs w:val="28"/>
          <w:highlight w:val="green"/>
        </w:rPr>
        <w:t>5) ДИНАМИКА                               Д) окраска голоса, звука</w:t>
      </w:r>
    </w:p>
    <w:p w:rsidR="00061B70" w:rsidRPr="00DA54A5" w:rsidRDefault="00061B70" w:rsidP="004E15F8">
      <w:pPr>
        <w:widowControl w:val="0"/>
        <w:suppressAutoHyphens/>
        <w:spacing w:line="360" w:lineRule="auto"/>
        <w:rPr>
          <w:kern w:val="1"/>
          <w:sz w:val="28"/>
          <w:szCs w:val="28"/>
          <w:highlight w:val="green"/>
        </w:rPr>
      </w:pPr>
      <w:r w:rsidRPr="00DA54A5">
        <w:rPr>
          <w:kern w:val="1"/>
          <w:sz w:val="28"/>
          <w:szCs w:val="28"/>
          <w:highlight w:val="green"/>
        </w:rPr>
        <w:t>6) ЛАД                                              Е) высота звука, голоса</w:t>
      </w:r>
    </w:p>
    <w:p w:rsidR="00061B70" w:rsidRPr="00DA54A5" w:rsidRDefault="00061B70" w:rsidP="004E15F8">
      <w:pPr>
        <w:widowControl w:val="0"/>
        <w:suppressAutoHyphens/>
        <w:spacing w:line="360" w:lineRule="auto"/>
        <w:rPr>
          <w:kern w:val="1"/>
          <w:sz w:val="28"/>
          <w:szCs w:val="28"/>
        </w:rPr>
      </w:pPr>
      <w:r w:rsidRPr="00DA54A5">
        <w:rPr>
          <w:kern w:val="1"/>
          <w:sz w:val="28"/>
          <w:szCs w:val="28"/>
          <w:highlight w:val="green"/>
        </w:rPr>
        <w:t>7) РЕГИСТР                                     Ж) главная мысль музыкального произведения</w:t>
      </w:r>
    </w:p>
    <w:p w:rsidR="00061B70" w:rsidRPr="00DA54A5" w:rsidRDefault="00061B70" w:rsidP="004E15F8">
      <w:pPr>
        <w:widowControl w:val="0"/>
        <w:suppressAutoHyphens/>
        <w:rPr>
          <w:kern w:val="1"/>
          <w:sz w:val="28"/>
          <w:szCs w:val="28"/>
        </w:rPr>
      </w:pPr>
    </w:p>
    <w:p w:rsidR="00061B70" w:rsidRPr="00DA54A5" w:rsidRDefault="00061B70" w:rsidP="004E15F8">
      <w:pPr>
        <w:widowControl w:val="0"/>
        <w:suppressAutoHyphens/>
        <w:rPr>
          <w:b/>
          <w:bCs/>
          <w:kern w:val="1"/>
          <w:sz w:val="28"/>
          <w:szCs w:val="28"/>
        </w:rPr>
      </w:pPr>
      <w:r w:rsidRPr="00DA54A5">
        <w:rPr>
          <w:b/>
          <w:bCs/>
          <w:kern w:val="1"/>
          <w:sz w:val="28"/>
          <w:szCs w:val="28"/>
        </w:rPr>
        <w:t xml:space="preserve">       4. Переставьте буквы в слове так, чтобы получилось новое слово, относящее к музыке:</w:t>
      </w:r>
      <w:r>
        <w:rPr>
          <w:b/>
          <w:bCs/>
          <w:kern w:val="1"/>
          <w:sz w:val="28"/>
          <w:szCs w:val="28"/>
        </w:rPr>
        <w:t xml:space="preserve"> 5б.</w:t>
      </w:r>
    </w:p>
    <w:p w:rsidR="00061B70" w:rsidRPr="00DA54A5" w:rsidRDefault="00061B70" w:rsidP="004E15F8">
      <w:pPr>
        <w:widowControl w:val="0"/>
        <w:numPr>
          <w:ilvl w:val="0"/>
          <w:numId w:val="6"/>
        </w:numPr>
        <w:suppressAutoHyphens/>
        <w:rPr>
          <w:kern w:val="1"/>
          <w:sz w:val="28"/>
          <w:szCs w:val="28"/>
        </w:rPr>
      </w:pPr>
      <w:r w:rsidRPr="00DA54A5">
        <w:rPr>
          <w:kern w:val="1"/>
          <w:sz w:val="28"/>
          <w:szCs w:val="28"/>
        </w:rPr>
        <w:t>лось……    с- - -       (название ноты)</w:t>
      </w:r>
    </w:p>
    <w:p w:rsidR="00061B70" w:rsidRPr="00DA54A5" w:rsidRDefault="00061B70" w:rsidP="004E15F8">
      <w:pPr>
        <w:widowControl w:val="0"/>
        <w:numPr>
          <w:ilvl w:val="0"/>
          <w:numId w:val="6"/>
        </w:numPr>
        <w:suppressAutoHyphens/>
        <w:rPr>
          <w:kern w:val="1"/>
          <w:sz w:val="28"/>
          <w:szCs w:val="28"/>
        </w:rPr>
      </w:pPr>
      <w:r w:rsidRPr="00DA54A5">
        <w:rPr>
          <w:kern w:val="1"/>
          <w:sz w:val="28"/>
          <w:szCs w:val="28"/>
        </w:rPr>
        <w:t>осло……    с- - -      (исполнение музыкального произведения одним исполнителем)</w:t>
      </w:r>
    </w:p>
    <w:p w:rsidR="00061B70" w:rsidRPr="00DA54A5" w:rsidRDefault="00061B70" w:rsidP="004E15F8">
      <w:pPr>
        <w:widowControl w:val="0"/>
        <w:numPr>
          <w:ilvl w:val="0"/>
          <w:numId w:val="6"/>
        </w:numPr>
        <w:suppressAutoHyphens/>
        <w:rPr>
          <w:kern w:val="1"/>
          <w:sz w:val="28"/>
          <w:szCs w:val="28"/>
        </w:rPr>
      </w:pPr>
      <w:r w:rsidRPr="00DA54A5">
        <w:rPr>
          <w:kern w:val="1"/>
          <w:sz w:val="28"/>
          <w:szCs w:val="28"/>
        </w:rPr>
        <w:t>фара…….   а- - -      (щипковый музыкальный</w:t>
      </w:r>
      <w:r w:rsidRPr="00DA54A5">
        <w:rPr>
          <w:b/>
          <w:bCs/>
          <w:kern w:val="1"/>
          <w:sz w:val="28"/>
          <w:szCs w:val="28"/>
        </w:rPr>
        <w:t xml:space="preserve"> </w:t>
      </w:r>
      <w:r w:rsidRPr="00DA54A5">
        <w:rPr>
          <w:kern w:val="1"/>
          <w:sz w:val="28"/>
          <w:szCs w:val="28"/>
        </w:rPr>
        <w:t>инструмент)</w:t>
      </w:r>
    </w:p>
    <w:p w:rsidR="00061B70" w:rsidRPr="00DA54A5" w:rsidRDefault="00061B70" w:rsidP="004E15F8">
      <w:pPr>
        <w:widowControl w:val="0"/>
        <w:numPr>
          <w:ilvl w:val="0"/>
          <w:numId w:val="6"/>
        </w:numPr>
        <w:suppressAutoHyphens/>
        <w:rPr>
          <w:kern w:val="1"/>
          <w:sz w:val="28"/>
          <w:szCs w:val="28"/>
        </w:rPr>
      </w:pPr>
      <w:r w:rsidRPr="00DA54A5">
        <w:rPr>
          <w:kern w:val="1"/>
          <w:sz w:val="28"/>
          <w:szCs w:val="28"/>
        </w:rPr>
        <w:t>шрам……   м- - -     (один из основных жанров музыки)</w:t>
      </w:r>
    </w:p>
    <w:p w:rsidR="00061B70" w:rsidRPr="00DA54A5" w:rsidRDefault="00061B70" w:rsidP="004E15F8">
      <w:pPr>
        <w:widowControl w:val="0"/>
        <w:numPr>
          <w:ilvl w:val="0"/>
          <w:numId w:val="6"/>
        </w:numPr>
        <w:suppressAutoHyphens/>
        <w:rPr>
          <w:kern w:val="1"/>
          <w:sz w:val="28"/>
          <w:szCs w:val="28"/>
        </w:rPr>
      </w:pPr>
      <w:r w:rsidRPr="00DA54A5">
        <w:rPr>
          <w:kern w:val="1"/>
          <w:sz w:val="28"/>
          <w:szCs w:val="28"/>
        </w:rPr>
        <w:t>мирон ….   м- - - -    (музыкальный лад грустной окраски)</w:t>
      </w:r>
    </w:p>
    <w:p w:rsidR="00061B70" w:rsidRPr="0040188D" w:rsidRDefault="00061B70" w:rsidP="004E15F8">
      <w:pPr>
        <w:widowControl w:val="0"/>
        <w:numPr>
          <w:ilvl w:val="0"/>
          <w:numId w:val="6"/>
        </w:numPr>
        <w:suppressAutoHyphens/>
        <w:rPr>
          <w:kern w:val="1"/>
          <w:sz w:val="28"/>
          <w:szCs w:val="28"/>
        </w:rPr>
      </w:pPr>
      <w:r w:rsidRPr="00DA54A5">
        <w:rPr>
          <w:kern w:val="1"/>
          <w:sz w:val="28"/>
          <w:szCs w:val="28"/>
        </w:rPr>
        <w:t>нато……    н- - -       (музыкальный знак)</w:t>
      </w:r>
    </w:p>
    <w:p w:rsidR="00061B70" w:rsidRPr="0040188D" w:rsidRDefault="00061B70" w:rsidP="004E15F8">
      <w:pPr>
        <w:widowControl w:val="0"/>
        <w:suppressAutoHyphens/>
        <w:rPr>
          <w:kern w:val="1"/>
          <w:sz w:val="28"/>
          <w:szCs w:val="28"/>
        </w:rPr>
      </w:pPr>
    </w:p>
    <w:p w:rsidR="00061B70" w:rsidRPr="0040188D" w:rsidRDefault="00061B70" w:rsidP="004E15F8">
      <w:pPr>
        <w:widowControl w:val="0"/>
        <w:suppressAutoHyphens/>
        <w:rPr>
          <w:kern w:val="1"/>
          <w:sz w:val="28"/>
          <w:szCs w:val="28"/>
        </w:rPr>
      </w:pPr>
    </w:p>
    <w:p w:rsidR="00061B70" w:rsidRPr="0040188D" w:rsidRDefault="00061B70" w:rsidP="004E15F8">
      <w:pPr>
        <w:widowControl w:val="0"/>
        <w:suppressAutoHyphens/>
        <w:jc w:val="center"/>
        <w:rPr>
          <w:b/>
          <w:bCs/>
          <w:kern w:val="1"/>
          <w:sz w:val="28"/>
          <w:szCs w:val="28"/>
        </w:rPr>
      </w:pPr>
      <w:r w:rsidRPr="0040188D">
        <w:rPr>
          <w:b/>
          <w:bCs/>
          <w:kern w:val="1"/>
          <w:sz w:val="28"/>
          <w:szCs w:val="28"/>
        </w:rPr>
        <w:t>Часть С</w:t>
      </w:r>
    </w:p>
    <w:p w:rsidR="00061B70" w:rsidRPr="0040188D" w:rsidRDefault="00061B70" w:rsidP="004E15F8">
      <w:pPr>
        <w:widowControl w:val="0"/>
        <w:suppressAutoHyphens/>
        <w:rPr>
          <w:b/>
          <w:bCs/>
          <w:kern w:val="1"/>
          <w:sz w:val="28"/>
          <w:szCs w:val="28"/>
        </w:rPr>
      </w:pPr>
    </w:p>
    <w:p w:rsidR="00061B70" w:rsidRPr="0040188D" w:rsidRDefault="00061B70" w:rsidP="004E15F8">
      <w:pPr>
        <w:widowControl w:val="0"/>
        <w:suppressAutoHyphens/>
        <w:rPr>
          <w:b/>
          <w:bCs/>
          <w:kern w:val="1"/>
          <w:sz w:val="28"/>
          <w:szCs w:val="28"/>
        </w:rPr>
      </w:pPr>
      <w:r w:rsidRPr="0040188D">
        <w:rPr>
          <w:b/>
          <w:bCs/>
          <w:kern w:val="1"/>
          <w:sz w:val="28"/>
          <w:szCs w:val="28"/>
        </w:rPr>
        <w:t>Музыкальная викторина.</w:t>
      </w:r>
    </w:p>
    <w:p w:rsidR="00061B70" w:rsidRPr="0040188D" w:rsidRDefault="00061B70" w:rsidP="004E15F8">
      <w:pPr>
        <w:widowControl w:val="0"/>
        <w:suppressAutoHyphens/>
        <w:rPr>
          <w:b/>
          <w:bCs/>
          <w:kern w:val="1"/>
          <w:sz w:val="28"/>
          <w:szCs w:val="28"/>
        </w:rPr>
      </w:pPr>
    </w:p>
    <w:p w:rsidR="00061B70" w:rsidRPr="0040188D" w:rsidRDefault="00061B70" w:rsidP="004E15F8">
      <w:pPr>
        <w:rPr>
          <w:b/>
          <w:bCs/>
          <w:sz w:val="28"/>
          <w:szCs w:val="28"/>
        </w:rPr>
      </w:pPr>
      <w:r w:rsidRPr="0040188D">
        <w:rPr>
          <w:b/>
          <w:bCs/>
          <w:sz w:val="28"/>
          <w:szCs w:val="28"/>
        </w:rPr>
        <w:t>1.</w:t>
      </w:r>
    </w:p>
    <w:p w:rsidR="00061B70" w:rsidRPr="0040188D" w:rsidRDefault="00061B70" w:rsidP="004E15F8">
      <w:pPr>
        <w:rPr>
          <w:b/>
          <w:bCs/>
          <w:sz w:val="28"/>
          <w:szCs w:val="28"/>
        </w:rPr>
      </w:pPr>
      <w:r w:rsidRPr="0040188D">
        <w:rPr>
          <w:b/>
          <w:bCs/>
          <w:sz w:val="28"/>
          <w:szCs w:val="28"/>
        </w:rPr>
        <w:t>2.</w:t>
      </w:r>
    </w:p>
    <w:p w:rsidR="00061B70" w:rsidRPr="0040188D" w:rsidRDefault="00061B70" w:rsidP="004E15F8">
      <w:pPr>
        <w:rPr>
          <w:b/>
          <w:bCs/>
          <w:sz w:val="28"/>
          <w:szCs w:val="28"/>
        </w:rPr>
      </w:pPr>
      <w:r w:rsidRPr="0040188D">
        <w:rPr>
          <w:b/>
          <w:bCs/>
          <w:sz w:val="28"/>
          <w:szCs w:val="28"/>
        </w:rPr>
        <w:t>3.</w:t>
      </w:r>
    </w:p>
    <w:p w:rsidR="00061B70" w:rsidRPr="0040188D" w:rsidRDefault="00061B70" w:rsidP="004E15F8">
      <w:pPr>
        <w:rPr>
          <w:b/>
          <w:bCs/>
          <w:sz w:val="28"/>
          <w:szCs w:val="28"/>
        </w:rPr>
      </w:pPr>
      <w:r w:rsidRPr="0040188D">
        <w:rPr>
          <w:b/>
          <w:bCs/>
          <w:sz w:val="28"/>
          <w:szCs w:val="28"/>
        </w:rPr>
        <w:t>4.</w:t>
      </w:r>
    </w:p>
    <w:p w:rsidR="00061B70" w:rsidRPr="0040188D" w:rsidRDefault="00061B70" w:rsidP="004E15F8">
      <w:pPr>
        <w:rPr>
          <w:b/>
          <w:bCs/>
          <w:sz w:val="28"/>
          <w:szCs w:val="28"/>
        </w:rPr>
      </w:pPr>
      <w:r w:rsidRPr="0040188D">
        <w:rPr>
          <w:b/>
          <w:bCs/>
          <w:sz w:val="28"/>
          <w:szCs w:val="28"/>
        </w:rPr>
        <w:t>5.</w:t>
      </w:r>
    </w:p>
    <w:p w:rsidR="00061B70" w:rsidRPr="004E15F8" w:rsidRDefault="00061B70" w:rsidP="00D4524B">
      <w:pPr>
        <w:rPr>
          <w:sz w:val="28"/>
          <w:szCs w:val="28"/>
        </w:rPr>
      </w:pPr>
      <w:bookmarkStart w:id="0" w:name="_GoBack"/>
      <w:bookmarkEnd w:id="0"/>
      <w:r>
        <w:rPr>
          <w:b/>
          <w:bCs/>
          <w:i/>
          <w:iCs/>
          <w:sz w:val="28"/>
          <w:szCs w:val="28"/>
        </w:rPr>
        <w:t xml:space="preserve"> </w:t>
      </w:r>
    </w:p>
    <w:p w:rsidR="00061B70" w:rsidRPr="004E15F8" w:rsidRDefault="00061B70" w:rsidP="00D4524B">
      <w:pPr>
        <w:rPr>
          <w:sz w:val="28"/>
          <w:szCs w:val="28"/>
        </w:rPr>
      </w:pPr>
    </w:p>
    <w:p w:rsidR="00061B70" w:rsidRPr="004E15F8" w:rsidRDefault="00061B70" w:rsidP="00D4524B">
      <w:pPr>
        <w:rPr>
          <w:sz w:val="28"/>
          <w:szCs w:val="28"/>
        </w:rPr>
      </w:pPr>
    </w:p>
    <w:p w:rsidR="00061B70" w:rsidRPr="004E15F8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Default="00061B70" w:rsidP="002A3FE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061B70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Pr="004E15F8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Pr="004E15F8" w:rsidRDefault="00061B70" w:rsidP="002A3FE7">
      <w:pPr>
        <w:jc w:val="center"/>
        <w:rPr>
          <w:b/>
          <w:bCs/>
          <w:sz w:val="28"/>
          <w:szCs w:val="28"/>
        </w:rPr>
      </w:pPr>
      <w:r w:rsidRPr="004E15F8">
        <w:rPr>
          <w:b/>
          <w:bCs/>
          <w:sz w:val="28"/>
          <w:szCs w:val="28"/>
        </w:rPr>
        <w:t>7 класс</w:t>
      </w:r>
    </w:p>
    <w:p w:rsidR="00061B70" w:rsidRPr="004E15F8" w:rsidRDefault="00061B70" w:rsidP="002A3FE7">
      <w:pPr>
        <w:jc w:val="center"/>
        <w:rPr>
          <w:b/>
          <w:bCs/>
          <w:sz w:val="28"/>
          <w:szCs w:val="28"/>
        </w:rPr>
      </w:pPr>
      <w:r w:rsidRPr="004E15F8">
        <w:rPr>
          <w:b/>
          <w:bCs/>
          <w:sz w:val="28"/>
          <w:szCs w:val="28"/>
        </w:rPr>
        <w:t>Вариант №2</w:t>
      </w:r>
    </w:p>
    <w:p w:rsidR="00061B70" w:rsidRPr="004E15F8" w:rsidRDefault="00061B70" w:rsidP="002A3FE7">
      <w:pPr>
        <w:jc w:val="center"/>
        <w:rPr>
          <w:b/>
          <w:bCs/>
          <w:sz w:val="28"/>
          <w:szCs w:val="28"/>
        </w:rPr>
      </w:pPr>
    </w:p>
    <w:p w:rsidR="00061B70" w:rsidRPr="004E15F8" w:rsidRDefault="00061B70" w:rsidP="002A3FE7">
      <w:pPr>
        <w:rPr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>1.Кто является основоположником классической  русской музыки:</w:t>
      </w:r>
    </w:p>
    <w:p w:rsidR="00061B70" w:rsidRPr="004E15F8" w:rsidRDefault="00061B70" w:rsidP="002A3FE7">
      <w:pPr>
        <w:rPr>
          <w:sz w:val="28"/>
          <w:szCs w:val="28"/>
        </w:rPr>
      </w:pPr>
      <w:r w:rsidRPr="004E15F8">
        <w:rPr>
          <w:sz w:val="28"/>
          <w:szCs w:val="28"/>
        </w:rPr>
        <w:t>А) П.И. Чайковский,</w:t>
      </w:r>
    </w:p>
    <w:p w:rsidR="00061B70" w:rsidRPr="004E15F8" w:rsidRDefault="00061B70" w:rsidP="002A3FE7">
      <w:pPr>
        <w:rPr>
          <w:sz w:val="28"/>
          <w:szCs w:val="28"/>
        </w:rPr>
      </w:pPr>
      <w:r w:rsidRPr="004E15F8">
        <w:rPr>
          <w:sz w:val="28"/>
          <w:szCs w:val="28"/>
        </w:rPr>
        <w:t>Б) С. В. Рахманинов,</w:t>
      </w:r>
    </w:p>
    <w:p w:rsidR="00061B70" w:rsidRPr="004E15F8" w:rsidRDefault="00061B70" w:rsidP="002A3FE7">
      <w:pPr>
        <w:rPr>
          <w:sz w:val="28"/>
          <w:szCs w:val="28"/>
        </w:rPr>
      </w:pPr>
      <w:r w:rsidRPr="004E15F8">
        <w:rPr>
          <w:sz w:val="28"/>
          <w:szCs w:val="28"/>
        </w:rPr>
        <w:t>В) С. С.Прокофьев,</w:t>
      </w:r>
    </w:p>
    <w:p w:rsidR="00061B70" w:rsidRPr="004E15F8" w:rsidRDefault="00061B70" w:rsidP="002A3FE7">
      <w:pPr>
        <w:rPr>
          <w:sz w:val="28"/>
          <w:szCs w:val="28"/>
        </w:rPr>
      </w:pPr>
      <w:r w:rsidRPr="004E15F8">
        <w:rPr>
          <w:sz w:val="28"/>
          <w:szCs w:val="28"/>
        </w:rPr>
        <w:t>Г) М. И. Глинка.</w:t>
      </w:r>
    </w:p>
    <w:p w:rsidR="00061B70" w:rsidRPr="004E15F8" w:rsidRDefault="00061B70" w:rsidP="002A3FE7">
      <w:pPr>
        <w:rPr>
          <w:sz w:val="28"/>
          <w:szCs w:val="28"/>
        </w:rPr>
      </w:pPr>
    </w:p>
    <w:p w:rsidR="00061B70" w:rsidRPr="004E15F8" w:rsidRDefault="00061B70" w:rsidP="002A3FE7">
      <w:pPr>
        <w:rPr>
          <w:b/>
          <w:bCs/>
          <w:i/>
          <w:iCs/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>2.  Кого можно назвать «королём вальса»:</w:t>
      </w:r>
    </w:p>
    <w:p w:rsidR="00061B70" w:rsidRPr="004E15F8" w:rsidRDefault="00061B70" w:rsidP="002A3FE7">
      <w:pPr>
        <w:rPr>
          <w:sz w:val="28"/>
          <w:szCs w:val="28"/>
        </w:rPr>
      </w:pPr>
      <w:r w:rsidRPr="004E15F8">
        <w:rPr>
          <w:sz w:val="28"/>
          <w:szCs w:val="28"/>
        </w:rPr>
        <w:t>А) Л. Бетховена,</w:t>
      </w:r>
    </w:p>
    <w:p w:rsidR="00061B70" w:rsidRPr="004E15F8" w:rsidRDefault="00061B70" w:rsidP="002A3FE7">
      <w:pPr>
        <w:rPr>
          <w:sz w:val="28"/>
          <w:szCs w:val="28"/>
        </w:rPr>
      </w:pPr>
      <w:r w:rsidRPr="004E15F8">
        <w:rPr>
          <w:sz w:val="28"/>
          <w:szCs w:val="28"/>
        </w:rPr>
        <w:t>Б) Ф.Шопена,</w:t>
      </w:r>
    </w:p>
    <w:p w:rsidR="00061B70" w:rsidRPr="004E15F8" w:rsidRDefault="00061B70" w:rsidP="002A3FE7">
      <w:pPr>
        <w:rPr>
          <w:sz w:val="28"/>
          <w:szCs w:val="28"/>
        </w:rPr>
      </w:pPr>
      <w:r w:rsidRPr="004E15F8">
        <w:rPr>
          <w:sz w:val="28"/>
          <w:szCs w:val="28"/>
        </w:rPr>
        <w:t>В) В.А.Моцарта,</w:t>
      </w:r>
    </w:p>
    <w:p w:rsidR="00061B70" w:rsidRPr="004E15F8" w:rsidRDefault="00061B70" w:rsidP="002A3FE7">
      <w:pPr>
        <w:rPr>
          <w:sz w:val="28"/>
          <w:szCs w:val="28"/>
        </w:rPr>
      </w:pPr>
      <w:r w:rsidRPr="004E15F8">
        <w:rPr>
          <w:sz w:val="28"/>
          <w:szCs w:val="28"/>
        </w:rPr>
        <w:t>Г) И. С. Баха.</w:t>
      </w:r>
    </w:p>
    <w:p w:rsidR="00061B70" w:rsidRPr="004E15F8" w:rsidRDefault="00061B70" w:rsidP="002A3FE7">
      <w:pPr>
        <w:rPr>
          <w:sz w:val="28"/>
          <w:szCs w:val="28"/>
        </w:rPr>
      </w:pPr>
    </w:p>
    <w:p w:rsidR="00061B70" w:rsidRPr="004E15F8" w:rsidRDefault="00061B70" w:rsidP="002A3FE7">
      <w:pPr>
        <w:rPr>
          <w:b/>
          <w:bCs/>
          <w:i/>
          <w:iCs/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>3. Основная тема творчества Л. Бетховена:</w:t>
      </w:r>
    </w:p>
    <w:p w:rsidR="00061B70" w:rsidRPr="004E15F8" w:rsidRDefault="00061B70" w:rsidP="002A3FE7">
      <w:pPr>
        <w:rPr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 xml:space="preserve"> </w:t>
      </w:r>
      <w:r w:rsidRPr="004E15F8">
        <w:rPr>
          <w:sz w:val="28"/>
          <w:szCs w:val="28"/>
        </w:rPr>
        <w:t>А) сказка,</w:t>
      </w:r>
    </w:p>
    <w:p w:rsidR="00061B70" w:rsidRPr="004E15F8" w:rsidRDefault="00061B70" w:rsidP="002A3FE7">
      <w:pPr>
        <w:rPr>
          <w:sz w:val="28"/>
          <w:szCs w:val="28"/>
        </w:rPr>
      </w:pPr>
      <w:r w:rsidRPr="004E15F8">
        <w:rPr>
          <w:sz w:val="28"/>
          <w:szCs w:val="28"/>
        </w:rPr>
        <w:t xml:space="preserve"> Б) борьба,</w:t>
      </w:r>
    </w:p>
    <w:p w:rsidR="00061B70" w:rsidRPr="004E15F8" w:rsidRDefault="00061B70" w:rsidP="002A3FE7">
      <w:pPr>
        <w:rPr>
          <w:sz w:val="28"/>
          <w:szCs w:val="28"/>
        </w:rPr>
      </w:pPr>
      <w:r w:rsidRPr="004E15F8">
        <w:rPr>
          <w:sz w:val="28"/>
          <w:szCs w:val="28"/>
        </w:rPr>
        <w:t xml:space="preserve"> В) сатира,</w:t>
      </w:r>
    </w:p>
    <w:p w:rsidR="00061B70" w:rsidRPr="004E15F8" w:rsidRDefault="00061B70" w:rsidP="002A3FE7">
      <w:pPr>
        <w:rPr>
          <w:sz w:val="28"/>
          <w:szCs w:val="28"/>
        </w:rPr>
      </w:pPr>
      <w:r w:rsidRPr="004E15F8">
        <w:rPr>
          <w:sz w:val="28"/>
          <w:szCs w:val="28"/>
        </w:rPr>
        <w:t xml:space="preserve"> Г) Родина.</w:t>
      </w:r>
    </w:p>
    <w:p w:rsidR="00061B70" w:rsidRPr="004E15F8" w:rsidRDefault="00061B70" w:rsidP="002A3FE7">
      <w:pPr>
        <w:rPr>
          <w:sz w:val="28"/>
          <w:szCs w:val="28"/>
        </w:rPr>
      </w:pPr>
    </w:p>
    <w:p w:rsidR="00061B70" w:rsidRPr="004E15F8" w:rsidRDefault="00061B70" w:rsidP="002A3FE7">
      <w:pPr>
        <w:rPr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>4.Сколько инструментов входит в состав симфонического оркестра:</w:t>
      </w:r>
      <w:r w:rsidRPr="004E15F8">
        <w:rPr>
          <w:b/>
          <w:bCs/>
          <w:i/>
          <w:iCs/>
          <w:sz w:val="28"/>
          <w:szCs w:val="28"/>
        </w:rPr>
        <w:br/>
      </w:r>
      <w:r w:rsidRPr="004E15F8">
        <w:rPr>
          <w:sz w:val="28"/>
          <w:szCs w:val="28"/>
        </w:rPr>
        <w:t>А) 20,</w:t>
      </w:r>
      <w:r w:rsidRPr="004E15F8">
        <w:rPr>
          <w:sz w:val="28"/>
          <w:szCs w:val="28"/>
        </w:rPr>
        <w:br/>
        <w:t>Б) 1000,</w:t>
      </w:r>
      <w:r w:rsidRPr="004E15F8">
        <w:rPr>
          <w:sz w:val="28"/>
          <w:szCs w:val="28"/>
        </w:rPr>
        <w:br/>
        <w:t>В) 100,</w:t>
      </w:r>
      <w:r w:rsidRPr="004E15F8">
        <w:rPr>
          <w:sz w:val="28"/>
          <w:szCs w:val="28"/>
        </w:rPr>
        <w:br/>
        <w:t>Г)  5.</w:t>
      </w:r>
    </w:p>
    <w:p w:rsidR="00061B70" w:rsidRPr="004E15F8" w:rsidRDefault="00061B70" w:rsidP="002A3FE7">
      <w:pPr>
        <w:rPr>
          <w:sz w:val="28"/>
          <w:szCs w:val="28"/>
        </w:rPr>
      </w:pPr>
    </w:p>
    <w:p w:rsidR="00061B70" w:rsidRPr="004E15F8" w:rsidRDefault="00061B70" w:rsidP="002A3FE7">
      <w:pPr>
        <w:rPr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>5. Либретто -это:</w:t>
      </w:r>
      <w:r w:rsidRPr="004E15F8">
        <w:rPr>
          <w:b/>
          <w:bCs/>
          <w:i/>
          <w:iCs/>
          <w:sz w:val="28"/>
          <w:szCs w:val="28"/>
        </w:rPr>
        <w:br/>
      </w:r>
      <w:r w:rsidRPr="004E15F8">
        <w:rPr>
          <w:sz w:val="28"/>
          <w:szCs w:val="28"/>
        </w:rPr>
        <w:t>А) название инструмента,</w:t>
      </w:r>
      <w:r w:rsidRPr="004E15F8">
        <w:rPr>
          <w:sz w:val="28"/>
          <w:szCs w:val="28"/>
        </w:rPr>
        <w:br/>
        <w:t>Б) оркестровое вступление,</w:t>
      </w:r>
      <w:r w:rsidRPr="004E15F8">
        <w:rPr>
          <w:sz w:val="28"/>
          <w:szCs w:val="28"/>
        </w:rPr>
        <w:br/>
        <w:t>В) пьеса для постановки на сцене,</w:t>
      </w:r>
      <w:r w:rsidRPr="004E15F8">
        <w:rPr>
          <w:sz w:val="28"/>
          <w:szCs w:val="28"/>
        </w:rPr>
        <w:br/>
        <w:t>Г) жанр музыки.</w:t>
      </w:r>
    </w:p>
    <w:p w:rsidR="00061B70" w:rsidRPr="004E15F8" w:rsidRDefault="00061B70" w:rsidP="002A3FE7">
      <w:pPr>
        <w:rPr>
          <w:sz w:val="28"/>
          <w:szCs w:val="28"/>
        </w:rPr>
      </w:pPr>
    </w:p>
    <w:p w:rsidR="00061B70" w:rsidRPr="004E15F8" w:rsidRDefault="00061B70" w:rsidP="002A3FE7">
      <w:pPr>
        <w:rPr>
          <w:b/>
          <w:bCs/>
          <w:i/>
          <w:iCs/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>6.Самый крупный инструмент струнной группы:</w:t>
      </w:r>
    </w:p>
    <w:p w:rsidR="00061B70" w:rsidRPr="004E15F8" w:rsidRDefault="00061B70" w:rsidP="002A3FE7">
      <w:pPr>
        <w:rPr>
          <w:sz w:val="28"/>
          <w:szCs w:val="28"/>
        </w:rPr>
      </w:pPr>
      <w:r w:rsidRPr="004E15F8">
        <w:rPr>
          <w:sz w:val="28"/>
          <w:szCs w:val="28"/>
        </w:rPr>
        <w:t>А) скрипка,</w:t>
      </w:r>
    </w:p>
    <w:p w:rsidR="00061B70" w:rsidRPr="004E15F8" w:rsidRDefault="00061B70" w:rsidP="002A3FE7">
      <w:pPr>
        <w:rPr>
          <w:sz w:val="28"/>
          <w:szCs w:val="28"/>
        </w:rPr>
      </w:pPr>
      <w:r w:rsidRPr="004E15F8">
        <w:rPr>
          <w:sz w:val="28"/>
          <w:szCs w:val="28"/>
        </w:rPr>
        <w:t>Б) виолончель,</w:t>
      </w:r>
    </w:p>
    <w:p w:rsidR="00061B70" w:rsidRPr="004E15F8" w:rsidRDefault="00061B70" w:rsidP="002A3FE7">
      <w:pPr>
        <w:rPr>
          <w:sz w:val="28"/>
          <w:szCs w:val="28"/>
        </w:rPr>
      </w:pPr>
      <w:r w:rsidRPr="004E15F8">
        <w:rPr>
          <w:sz w:val="28"/>
          <w:szCs w:val="28"/>
        </w:rPr>
        <w:t>В) контрабас,</w:t>
      </w:r>
    </w:p>
    <w:p w:rsidR="00061B70" w:rsidRPr="004E15F8" w:rsidRDefault="00061B70" w:rsidP="002A3FE7">
      <w:pPr>
        <w:rPr>
          <w:sz w:val="28"/>
          <w:szCs w:val="28"/>
        </w:rPr>
      </w:pPr>
      <w:r w:rsidRPr="004E15F8">
        <w:rPr>
          <w:sz w:val="28"/>
          <w:szCs w:val="28"/>
        </w:rPr>
        <w:t>Г) альт.</w:t>
      </w:r>
    </w:p>
    <w:p w:rsidR="00061B70" w:rsidRPr="004E15F8" w:rsidRDefault="00061B70" w:rsidP="002A3FE7">
      <w:pPr>
        <w:rPr>
          <w:sz w:val="28"/>
          <w:szCs w:val="28"/>
        </w:rPr>
      </w:pPr>
    </w:p>
    <w:p w:rsidR="00061B70" w:rsidRPr="004E15F8" w:rsidRDefault="00061B70" w:rsidP="006D2218">
      <w:pPr>
        <w:rPr>
          <w:b/>
          <w:bCs/>
          <w:i/>
          <w:iCs/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>7.Кто не является  русским  композитором:</w:t>
      </w:r>
    </w:p>
    <w:p w:rsidR="00061B70" w:rsidRPr="004E15F8" w:rsidRDefault="00061B70" w:rsidP="006D2218">
      <w:pPr>
        <w:rPr>
          <w:sz w:val="28"/>
          <w:szCs w:val="28"/>
        </w:rPr>
      </w:pPr>
      <w:r w:rsidRPr="004E15F8">
        <w:rPr>
          <w:sz w:val="28"/>
          <w:szCs w:val="28"/>
        </w:rPr>
        <w:t>А) С.В. Рахманинов,</w:t>
      </w:r>
      <w:r w:rsidRPr="004E15F8">
        <w:rPr>
          <w:sz w:val="28"/>
          <w:szCs w:val="28"/>
        </w:rPr>
        <w:br/>
        <w:t>Б) А.П. Бородин,</w:t>
      </w:r>
      <w:r w:rsidRPr="004E15F8">
        <w:rPr>
          <w:sz w:val="28"/>
          <w:szCs w:val="28"/>
        </w:rPr>
        <w:br/>
        <w:t>В) Д.С. Шостакович,</w:t>
      </w:r>
    </w:p>
    <w:p w:rsidR="00061B70" w:rsidRPr="004E15F8" w:rsidRDefault="00061B70" w:rsidP="006D2218">
      <w:pPr>
        <w:rPr>
          <w:sz w:val="28"/>
          <w:szCs w:val="28"/>
        </w:rPr>
      </w:pPr>
      <w:r w:rsidRPr="004E15F8">
        <w:rPr>
          <w:sz w:val="28"/>
          <w:szCs w:val="28"/>
        </w:rPr>
        <w:t>Г) Э.Григ.</w:t>
      </w:r>
    </w:p>
    <w:p w:rsidR="00061B70" w:rsidRPr="004E15F8" w:rsidRDefault="00061B70" w:rsidP="006D2218">
      <w:pPr>
        <w:rPr>
          <w:sz w:val="28"/>
          <w:szCs w:val="28"/>
        </w:rPr>
      </w:pPr>
    </w:p>
    <w:p w:rsidR="00061B70" w:rsidRPr="004E15F8" w:rsidRDefault="00061B70" w:rsidP="006D2218">
      <w:pPr>
        <w:rPr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>8. Какое произведение не принадлежит П.И. Чайковскому:</w:t>
      </w:r>
      <w:r w:rsidRPr="004E15F8">
        <w:rPr>
          <w:b/>
          <w:bCs/>
          <w:i/>
          <w:iCs/>
          <w:sz w:val="28"/>
          <w:szCs w:val="28"/>
        </w:rPr>
        <w:br/>
      </w:r>
      <w:r w:rsidRPr="004E15F8">
        <w:rPr>
          <w:sz w:val="28"/>
          <w:szCs w:val="28"/>
        </w:rPr>
        <w:t>А) «Эгмонт»,</w:t>
      </w:r>
      <w:r w:rsidRPr="004E15F8">
        <w:rPr>
          <w:sz w:val="28"/>
          <w:szCs w:val="28"/>
        </w:rPr>
        <w:br/>
        <w:t>Б) «Щелкунчик»,</w:t>
      </w:r>
      <w:r w:rsidRPr="004E15F8">
        <w:rPr>
          <w:sz w:val="28"/>
          <w:szCs w:val="28"/>
        </w:rPr>
        <w:br/>
        <w:t>В) «Пиковая дама»,</w:t>
      </w:r>
      <w:r w:rsidRPr="004E15F8">
        <w:rPr>
          <w:sz w:val="28"/>
          <w:szCs w:val="28"/>
        </w:rPr>
        <w:br/>
        <w:t>Г) «Спящая красавица».</w:t>
      </w:r>
    </w:p>
    <w:p w:rsidR="00061B70" w:rsidRPr="004E15F8" w:rsidRDefault="00061B70" w:rsidP="006D2218">
      <w:pPr>
        <w:rPr>
          <w:sz w:val="28"/>
          <w:szCs w:val="28"/>
        </w:rPr>
      </w:pPr>
    </w:p>
    <w:p w:rsidR="00061B70" w:rsidRPr="004E15F8" w:rsidRDefault="00061B70" w:rsidP="006D2218">
      <w:pPr>
        <w:rPr>
          <w:sz w:val="28"/>
          <w:szCs w:val="28"/>
        </w:rPr>
      </w:pPr>
    </w:p>
    <w:p w:rsidR="00061B70" w:rsidRPr="004E15F8" w:rsidRDefault="00061B70" w:rsidP="006D2218">
      <w:pPr>
        <w:rPr>
          <w:sz w:val="28"/>
          <w:szCs w:val="28"/>
        </w:rPr>
      </w:pPr>
    </w:p>
    <w:p w:rsidR="00061B70" w:rsidRPr="004E15F8" w:rsidRDefault="00061B70" w:rsidP="00D1151A">
      <w:pPr>
        <w:rPr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>9.Слово «полифония» обозначает:</w:t>
      </w:r>
      <w:r w:rsidRPr="004E15F8">
        <w:rPr>
          <w:b/>
          <w:bCs/>
          <w:i/>
          <w:iCs/>
          <w:sz w:val="28"/>
          <w:szCs w:val="28"/>
        </w:rPr>
        <w:br/>
      </w:r>
      <w:r w:rsidRPr="004E15F8">
        <w:rPr>
          <w:sz w:val="28"/>
          <w:szCs w:val="28"/>
        </w:rPr>
        <w:t>А) силу звука,</w:t>
      </w:r>
      <w:r w:rsidRPr="004E15F8">
        <w:rPr>
          <w:sz w:val="28"/>
          <w:szCs w:val="28"/>
        </w:rPr>
        <w:br/>
        <w:t>Б) темп,</w:t>
      </w:r>
      <w:r w:rsidRPr="004E15F8">
        <w:rPr>
          <w:sz w:val="28"/>
          <w:szCs w:val="28"/>
        </w:rPr>
        <w:br/>
        <w:t>В) многоголосие,</w:t>
      </w:r>
      <w:r w:rsidRPr="004E15F8">
        <w:rPr>
          <w:sz w:val="28"/>
          <w:szCs w:val="28"/>
        </w:rPr>
        <w:br/>
        <w:t>Г) несколько звуков, взятых одновременно.</w:t>
      </w:r>
    </w:p>
    <w:p w:rsidR="00061B70" w:rsidRPr="004E15F8" w:rsidRDefault="00061B70" w:rsidP="00D1151A">
      <w:pPr>
        <w:rPr>
          <w:sz w:val="28"/>
          <w:szCs w:val="28"/>
        </w:rPr>
      </w:pPr>
    </w:p>
    <w:p w:rsidR="00061B70" w:rsidRPr="004E15F8" w:rsidRDefault="00061B70" w:rsidP="00D1151A">
      <w:pPr>
        <w:rPr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>10.Жанр музыки, не связанный с литературой:</w:t>
      </w:r>
      <w:r w:rsidRPr="004E15F8">
        <w:rPr>
          <w:b/>
          <w:bCs/>
          <w:i/>
          <w:iCs/>
          <w:sz w:val="28"/>
          <w:szCs w:val="28"/>
        </w:rPr>
        <w:br/>
      </w:r>
      <w:r w:rsidRPr="004E15F8">
        <w:rPr>
          <w:sz w:val="28"/>
          <w:szCs w:val="28"/>
        </w:rPr>
        <w:t>А) опера,</w:t>
      </w:r>
      <w:r w:rsidRPr="004E15F8">
        <w:rPr>
          <w:sz w:val="28"/>
          <w:szCs w:val="28"/>
        </w:rPr>
        <w:br/>
        <w:t>Б) этюд,</w:t>
      </w:r>
      <w:r w:rsidRPr="004E15F8">
        <w:rPr>
          <w:sz w:val="28"/>
          <w:szCs w:val="28"/>
        </w:rPr>
        <w:br/>
        <w:t>В) балет,</w:t>
      </w:r>
      <w:r w:rsidRPr="004E15F8">
        <w:rPr>
          <w:sz w:val="28"/>
          <w:szCs w:val="28"/>
        </w:rPr>
        <w:br/>
        <w:t>Г) романс.</w:t>
      </w:r>
    </w:p>
    <w:p w:rsidR="00061B70" w:rsidRPr="004E15F8" w:rsidRDefault="00061B70" w:rsidP="00D1151A">
      <w:pPr>
        <w:rPr>
          <w:sz w:val="28"/>
          <w:szCs w:val="28"/>
        </w:rPr>
      </w:pPr>
    </w:p>
    <w:p w:rsidR="00061B70" w:rsidRPr="004E15F8" w:rsidRDefault="00061B70" w:rsidP="00D1151A">
      <w:pPr>
        <w:rPr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>11.Кто из композиторов не входил в «Могучую кучку»:</w:t>
      </w:r>
      <w:r w:rsidRPr="004E15F8">
        <w:rPr>
          <w:b/>
          <w:bCs/>
          <w:i/>
          <w:iCs/>
          <w:sz w:val="28"/>
          <w:szCs w:val="28"/>
        </w:rPr>
        <w:br/>
      </w:r>
      <w:r w:rsidRPr="004E15F8">
        <w:rPr>
          <w:sz w:val="28"/>
          <w:szCs w:val="28"/>
        </w:rPr>
        <w:t>А) М.П. Мусоргский,</w:t>
      </w:r>
      <w:r w:rsidRPr="004E15F8">
        <w:rPr>
          <w:sz w:val="28"/>
          <w:szCs w:val="28"/>
        </w:rPr>
        <w:br/>
        <w:t>Б) А.П. Бородин,</w:t>
      </w:r>
      <w:r w:rsidRPr="004E15F8">
        <w:rPr>
          <w:sz w:val="28"/>
          <w:szCs w:val="28"/>
        </w:rPr>
        <w:br/>
        <w:t>В) Н.А. Римский-Корсаков,</w:t>
      </w:r>
      <w:r w:rsidRPr="004E15F8">
        <w:rPr>
          <w:sz w:val="28"/>
          <w:szCs w:val="28"/>
        </w:rPr>
        <w:br/>
        <w:t>Г) П.И. Чайковский.</w:t>
      </w:r>
    </w:p>
    <w:p w:rsidR="00061B70" w:rsidRPr="004E15F8" w:rsidRDefault="00061B70" w:rsidP="00D1151A">
      <w:pPr>
        <w:rPr>
          <w:sz w:val="28"/>
          <w:szCs w:val="28"/>
        </w:rPr>
      </w:pPr>
    </w:p>
    <w:p w:rsidR="00061B70" w:rsidRPr="004E15F8" w:rsidRDefault="00061B70" w:rsidP="00D1151A">
      <w:pPr>
        <w:rPr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>12.Какая опера написана Глинкой:</w:t>
      </w:r>
      <w:r w:rsidRPr="004E15F8">
        <w:rPr>
          <w:sz w:val="28"/>
          <w:szCs w:val="28"/>
        </w:rPr>
        <w:br/>
        <w:t>А) «Евгений Онегин»,</w:t>
      </w:r>
      <w:r w:rsidRPr="004E15F8">
        <w:rPr>
          <w:sz w:val="28"/>
          <w:szCs w:val="28"/>
        </w:rPr>
        <w:br/>
        <w:t>Б) «Борис Годунов»,</w:t>
      </w:r>
      <w:r w:rsidRPr="004E15F8">
        <w:rPr>
          <w:sz w:val="28"/>
          <w:szCs w:val="28"/>
        </w:rPr>
        <w:br/>
        <w:t>В) «Иван Сусанин»,</w:t>
      </w:r>
      <w:r w:rsidRPr="004E15F8">
        <w:rPr>
          <w:sz w:val="28"/>
          <w:szCs w:val="28"/>
        </w:rPr>
        <w:br/>
        <w:t>Г) «Севильский цирюльник».</w:t>
      </w:r>
    </w:p>
    <w:p w:rsidR="00061B70" w:rsidRPr="004E15F8" w:rsidRDefault="00061B70" w:rsidP="00D1151A">
      <w:pPr>
        <w:rPr>
          <w:sz w:val="28"/>
          <w:szCs w:val="28"/>
        </w:rPr>
      </w:pPr>
    </w:p>
    <w:p w:rsidR="00061B70" w:rsidRPr="004E15F8" w:rsidRDefault="00061B70" w:rsidP="00D1151A">
      <w:pPr>
        <w:rPr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>13.Какое слово обозначает длительность ноты:</w:t>
      </w:r>
      <w:r w:rsidRPr="004E15F8">
        <w:rPr>
          <w:sz w:val="28"/>
          <w:szCs w:val="28"/>
        </w:rPr>
        <w:br/>
        <w:t>А) акцент,</w:t>
      </w:r>
      <w:r w:rsidRPr="004E15F8">
        <w:rPr>
          <w:sz w:val="28"/>
          <w:szCs w:val="28"/>
        </w:rPr>
        <w:br/>
        <w:t>Б) четвертная,</w:t>
      </w:r>
      <w:r w:rsidRPr="004E15F8">
        <w:rPr>
          <w:sz w:val="28"/>
          <w:szCs w:val="28"/>
        </w:rPr>
        <w:br/>
        <w:t>В) регистр,</w:t>
      </w:r>
      <w:r w:rsidRPr="004E15F8">
        <w:rPr>
          <w:sz w:val="28"/>
          <w:szCs w:val="28"/>
        </w:rPr>
        <w:br/>
        <w:t>Г) динамика.</w:t>
      </w:r>
    </w:p>
    <w:p w:rsidR="00061B70" w:rsidRPr="004E15F8" w:rsidRDefault="00061B70" w:rsidP="00D1151A">
      <w:pPr>
        <w:rPr>
          <w:sz w:val="28"/>
          <w:szCs w:val="28"/>
        </w:rPr>
      </w:pPr>
    </w:p>
    <w:p w:rsidR="00061B70" w:rsidRPr="004E15F8" w:rsidRDefault="00061B70" w:rsidP="00F31D97">
      <w:pPr>
        <w:rPr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>14.«Программная музыка» - это:</w:t>
      </w:r>
      <w:r w:rsidRPr="004E15F8">
        <w:rPr>
          <w:b/>
          <w:bCs/>
          <w:i/>
          <w:iCs/>
          <w:sz w:val="28"/>
          <w:szCs w:val="28"/>
        </w:rPr>
        <w:br/>
      </w:r>
      <w:r w:rsidRPr="004E15F8">
        <w:rPr>
          <w:sz w:val="28"/>
          <w:szCs w:val="28"/>
        </w:rPr>
        <w:t>А) музыка, у которой есть название,</w:t>
      </w:r>
      <w:r w:rsidRPr="004E15F8">
        <w:rPr>
          <w:sz w:val="28"/>
          <w:szCs w:val="28"/>
        </w:rPr>
        <w:br/>
        <w:t>Б) танцевальная музыка,</w:t>
      </w:r>
      <w:r w:rsidRPr="004E15F8">
        <w:rPr>
          <w:sz w:val="28"/>
          <w:szCs w:val="28"/>
        </w:rPr>
        <w:br/>
        <w:t>В) музыка для кинофильмов,</w:t>
      </w:r>
      <w:r w:rsidRPr="004E15F8">
        <w:rPr>
          <w:sz w:val="28"/>
          <w:szCs w:val="28"/>
        </w:rPr>
        <w:br/>
        <w:t>Г) марш.</w:t>
      </w:r>
    </w:p>
    <w:p w:rsidR="00061B70" w:rsidRPr="004E15F8" w:rsidRDefault="00061B70" w:rsidP="00F31D97">
      <w:pPr>
        <w:rPr>
          <w:sz w:val="28"/>
          <w:szCs w:val="28"/>
        </w:rPr>
      </w:pPr>
    </w:p>
    <w:p w:rsidR="00061B70" w:rsidRPr="004E15F8" w:rsidRDefault="00061B70" w:rsidP="006D2218">
      <w:pPr>
        <w:rPr>
          <w:sz w:val="28"/>
          <w:szCs w:val="28"/>
        </w:rPr>
      </w:pPr>
      <w:r w:rsidRPr="004E15F8">
        <w:rPr>
          <w:b/>
          <w:bCs/>
          <w:i/>
          <w:iCs/>
          <w:sz w:val="28"/>
          <w:szCs w:val="28"/>
        </w:rPr>
        <w:t>15.Какого инструмента не может быть в народном оркестре:</w:t>
      </w:r>
      <w:r w:rsidRPr="004E15F8">
        <w:rPr>
          <w:b/>
          <w:bCs/>
          <w:i/>
          <w:iCs/>
          <w:sz w:val="28"/>
          <w:szCs w:val="28"/>
        </w:rPr>
        <w:br/>
      </w:r>
      <w:r w:rsidRPr="004E15F8">
        <w:rPr>
          <w:sz w:val="28"/>
          <w:szCs w:val="28"/>
        </w:rPr>
        <w:t>А) баяна,</w:t>
      </w:r>
      <w:r w:rsidRPr="004E15F8">
        <w:rPr>
          <w:sz w:val="28"/>
          <w:szCs w:val="28"/>
        </w:rPr>
        <w:br/>
        <w:t>Б) фортепиано,</w:t>
      </w:r>
      <w:r w:rsidRPr="004E15F8">
        <w:rPr>
          <w:sz w:val="28"/>
          <w:szCs w:val="28"/>
        </w:rPr>
        <w:br/>
        <w:t>В) треугольника,</w:t>
      </w:r>
      <w:r w:rsidRPr="004E15F8">
        <w:rPr>
          <w:sz w:val="28"/>
          <w:szCs w:val="28"/>
        </w:rPr>
        <w:br/>
        <w:t>Г) домбры.</w:t>
      </w:r>
    </w:p>
    <w:sectPr w:rsidR="00061B70" w:rsidRPr="004E15F8" w:rsidSect="00A76E3D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>
    <w:nsid w:val="11ED67C6"/>
    <w:multiLevelType w:val="hybridMultilevel"/>
    <w:tmpl w:val="AA3665A2"/>
    <w:lvl w:ilvl="0" w:tplc="60C03D8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4919F2"/>
    <w:multiLevelType w:val="hybridMultilevel"/>
    <w:tmpl w:val="9A9AA7F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04234C"/>
    <w:multiLevelType w:val="hybridMultilevel"/>
    <w:tmpl w:val="5D749F74"/>
    <w:lvl w:ilvl="0" w:tplc="F0604A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4191"/>
    <w:rsid w:val="00014ED6"/>
    <w:rsid w:val="00061B70"/>
    <w:rsid w:val="00081F1F"/>
    <w:rsid w:val="000C65AB"/>
    <w:rsid w:val="000D1E43"/>
    <w:rsid w:val="000D5E33"/>
    <w:rsid w:val="000F221C"/>
    <w:rsid w:val="00141B7E"/>
    <w:rsid w:val="001C01C0"/>
    <w:rsid w:val="00214001"/>
    <w:rsid w:val="002A3FE7"/>
    <w:rsid w:val="002D42BF"/>
    <w:rsid w:val="002D5033"/>
    <w:rsid w:val="00311CF2"/>
    <w:rsid w:val="003129EC"/>
    <w:rsid w:val="00332923"/>
    <w:rsid w:val="00344191"/>
    <w:rsid w:val="00370A00"/>
    <w:rsid w:val="00370C71"/>
    <w:rsid w:val="003A03F2"/>
    <w:rsid w:val="003C4B82"/>
    <w:rsid w:val="003D274A"/>
    <w:rsid w:val="0040188D"/>
    <w:rsid w:val="00465751"/>
    <w:rsid w:val="00495BC6"/>
    <w:rsid w:val="004B1594"/>
    <w:rsid w:val="004B2590"/>
    <w:rsid w:val="004E15F8"/>
    <w:rsid w:val="00521117"/>
    <w:rsid w:val="005D500C"/>
    <w:rsid w:val="00637493"/>
    <w:rsid w:val="00647BE0"/>
    <w:rsid w:val="006A64BC"/>
    <w:rsid w:val="006B7B2F"/>
    <w:rsid w:val="006C603D"/>
    <w:rsid w:val="006D2218"/>
    <w:rsid w:val="007063B0"/>
    <w:rsid w:val="00737B45"/>
    <w:rsid w:val="00775EAA"/>
    <w:rsid w:val="007F166E"/>
    <w:rsid w:val="007F3B21"/>
    <w:rsid w:val="007F7FCD"/>
    <w:rsid w:val="00847180"/>
    <w:rsid w:val="008F4454"/>
    <w:rsid w:val="009E0F1D"/>
    <w:rsid w:val="009F66E0"/>
    <w:rsid w:val="00A12BA3"/>
    <w:rsid w:val="00A27B3B"/>
    <w:rsid w:val="00A4209D"/>
    <w:rsid w:val="00A76E3D"/>
    <w:rsid w:val="00B97F96"/>
    <w:rsid w:val="00BA770D"/>
    <w:rsid w:val="00BE5285"/>
    <w:rsid w:val="00BE7CF0"/>
    <w:rsid w:val="00C51334"/>
    <w:rsid w:val="00C61171"/>
    <w:rsid w:val="00CA2B50"/>
    <w:rsid w:val="00D1151A"/>
    <w:rsid w:val="00D279AA"/>
    <w:rsid w:val="00D4524B"/>
    <w:rsid w:val="00D8367E"/>
    <w:rsid w:val="00DA54A5"/>
    <w:rsid w:val="00DB0BC9"/>
    <w:rsid w:val="00DE1C4B"/>
    <w:rsid w:val="00E171F2"/>
    <w:rsid w:val="00E301F7"/>
    <w:rsid w:val="00E67356"/>
    <w:rsid w:val="00F1229C"/>
    <w:rsid w:val="00F2130A"/>
    <w:rsid w:val="00F31D97"/>
    <w:rsid w:val="00F64EDF"/>
    <w:rsid w:val="00F9010F"/>
    <w:rsid w:val="00FF5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29C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6</Pages>
  <Words>782</Words>
  <Characters>4458</Characters>
  <Application>Microsoft Office Outlook</Application>
  <DocSecurity>0</DocSecurity>
  <Lines>0</Lines>
  <Paragraphs>0</Paragraphs>
  <ScaleCrop>false</ScaleCrop>
  <Company>МОУ Солерудниковская гимназия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Итоговый тест</dc:title>
  <dc:subject/>
  <dc:creator>Школа</dc:creator>
  <cp:keywords/>
  <dc:description/>
  <cp:lastModifiedBy>School</cp:lastModifiedBy>
  <cp:revision>3</cp:revision>
  <cp:lastPrinted>2007-01-13T06:15:00Z</cp:lastPrinted>
  <dcterms:created xsi:type="dcterms:W3CDTF">2016-05-10T16:07:00Z</dcterms:created>
  <dcterms:modified xsi:type="dcterms:W3CDTF">2016-10-10T05:27:00Z</dcterms:modified>
</cp:coreProperties>
</file>